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390ED2A" w14:textId="77777777" w:rsidR="00D55B5D" w:rsidRDefault="00D55B5D" w:rsidP="005E5C56">
      <w:pPr>
        <w:widowControl w:val="0"/>
        <w:jc w:val="both"/>
        <w:rPr>
          <w:rFonts w:ascii="Arial" w:hAnsi="Arial" w:cs="Arial"/>
        </w:rPr>
      </w:pPr>
    </w:p>
    <w:p w14:paraId="69E7230C" w14:textId="77777777" w:rsidR="008352DD" w:rsidRDefault="008352DD" w:rsidP="005E5C56">
      <w:pPr>
        <w:widowControl w:val="0"/>
        <w:jc w:val="both"/>
        <w:rPr>
          <w:rFonts w:ascii="Arial" w:hAnsi="Arial" w:cs="Arial"/>
        </w:rPr>
      </w:pPr>
    </w:p>
    <w:p w14:paraId="63386570" w14:textId="77777777" w:rsidR="00CF5F43" w:rsidRDefault="00CF5F43" w:rsidP="005E5C56">
      <w:pPr>
        <w:widowControl w:val="0"/>
        <w:jc w:val="both"/>
        <w:rPr>
          <w:rFonts w:ascii="Arial" w:hAnsi="Arial" w:cs="Arial"/>
        </w:rPr>
      </w:pPr>
    </w:p>
    <w:p w14:paraId="059870FA" w14:textId="77777777" w:rsidR="00CE2572" w:rsidRDefault="00CE2572" w:rsidP="001A4B61">
      <w:pPr>
        <w:pStyle w:val="Nadpis3"/>
        <w:keepNext w:val="0"/>
        <w:numPr>
          <w:ilvl w:val="0"/>
          <w:numId w:val="0"/>
        </w:numPr>
        <w:jc w:val="center"/>
        <w:rPr>
          <w:rFonts w:ascii="Arial" w:hAnsi="Arial" w:cs="Arial"/>
          <w:sz w:val="36"/>
          <w:szCs w:val="36"/>
        </w:rPr>
      </w:pPr>
    </w:p>
    <w:p w14:paraId="4432E0E4" w14:textId="77777777" w:rsidR="00CE2572" w:rsidRDefault="00CE2572" w:rsidP="001A4B61">
      <w:pPr>
        <w:pStyle w:val="Nadpis3"/>
        <w:keepNext w:val="0"/>
        <w:numPr>
          <w:ilvl w:val="0"/>
          <w:numId w:val="0"/>
        </w:numPr>
        <w:jc w:val="center"/>
        <w:rPr>
          <w:rFonts w:ascii="Arial" w:hAnsi="Arial" w:cs="Arial"/>
          <w:sz w:val="36"/>
          <w:szCs w:val="36"/>
        </w:rPr>
      </w:pPr>
    </w:p>
    <w:p w14:paraId="6EEA5BE6" w14:textId="77777777" w:rsidR="00CE2572" w:rsidRDefault="00CE2572" w:rsidP="001A4B61">
      <w:pPr>
        <w:pStyle w:val="Nadpis3"/>
        <w:keepNext w:val="0"/>
        <w:numPr>
          <w:ilvl w:val="0"/>
          <w:numId w:val="0"/>
        </w:numPr>
        <w:jc w:val="center"/>
        <w:rPr>
          <w:rFonts w:ascii="Arial" w:hAnsi="Arial" w:cs="Arial"/>
          <w:sz w:val="36"/>
          <w:szCs w:val="36"/>
        </w:rPr>
      </w:pPr>
    </w:p>
    <w:p w14:paraId="2FD474ED"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Statutární město Karlovy Vary</w:t>
      </w:r>
    </w:p>
    <w:p w14:paraId="04967102"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1A7A0317"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55D54705"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72127776"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497DD23E" w14:textId="77777777" w:rsidR="001A4B61" w:rsidRPr="009A375B" w:rsidRDefault="001A4B61" w:rsidP="001A4B61">
      <w:pPr>
        <w:pStyle w:val="Zhlav"/>
        <w:tabs>
          <w:tab w:val="clear" w:pos="4536"/>
          <w:tab w:val="clear" w:pos="9072"/>
        </w:tabs>
        <w:jc w:val="both"/>
        <w:rPr>
          <w:rFonts w:ascii="Arial" w:hAnsi="Arial" w:cs="Arial"/>
        </w:rPr>
      </w:pPr>
    </w:p>
    <w:p w14:paraId="7AF76F68" w14:textId="77777777" w:rsidR="001A4B61" w:rsidRPr="009A375B" w:rsidRDefault="001A4B61" w:rsidP="001A4B61">
      <w:pPr>
        <w:pStyle w:val="Zhlav"/>
        <w:tabs>
          <w:tab w:val="clear" w:pos="4536"/>
          <w:tab w:val="clear" w:pos="9072"/>
        </w:tabs>
        <w:jc w:val="both"/>
        <w:rPr>
          <w:rFonts w:ascii="Arial" w:hAnsi="Arial" w:cs="Arial"/>
        </w:rPr>
      </w:pPr>
    </w:p>
    <w:p w14:paraId="0179F5A7" w14:textId="77777777" w:rsidR="001A4B61" w:rsidRPr="009A375B" w:rsidRDefault="001A4B61" w:rsidP="001A4B61">
      <w:pPr>
        <w:jc w:val="right"/>
        <w:rPr>
          <w:rFonts w:ascii="Arial" w:hAnsi="Arial" w:cs="Arial"/>
          <w:i/>
        </w:rPr>
      </w:pPr>
      <w:r w:rsidRPr="009A375B">
        <w:rPr>
          <w:rFonts w:ascii="Arial" w:hAnsi="Arial" w:cs="Arial"/>
          <w:i/>
        </w:rPr>
        <w:t xml:space="preserve">Příloha č. </w:t>
      </w:r>
      <w:r w:rsidR="004A4777">
        <w:rPr>
          <w:rFonts w:ascii="Arial" w:hAnsi="Arial" w:cs="Arial"/>
          <w:i/>
        </w:rPr>
        <w:t>4</w:t>
      </w:r>
      <w:r w:rsidRPr="009A375B">
        <w:rPr>
          <w:rFonts w:ascii="Arial" w:hAnsi="Arial" w:cs="Arial"/>
          <w:i/>
        </w:rPr>
        <w:t xml:space="preserve"> </w:t>
      </w:r>
      <w:r w:rsidR="00182AB2" w:rsidRPr="00182AB2">
        <w:rPr>
          <w:rFonts w:ascii="Arial" w:hAnsi="Arial" w:cs="Arial"/>
          <w:i/>
        </w:rPr>
        <w:t>Výzvy k podání nabídek</w:t>
      </w:r>
    </w:p>
    <w:p w14:paraId="3ED1A75D" w14:textId="77777777" w:rsidR="001A4B61" w:rsidRPr="009A375B" w:rsidRDefault="001A4B61" w:rsidP="001A4B61">
      <w:pPr>
        <w:pStyle w:val="Zhlav"/>
        <w:tabs>
          <w:tab w:val="clear" w:pos="4536"/>
          <w:tab w:val="clear" w:pos="9072"/>
        </w:tabs>
        <w:jc w:val="both"/>
        <w:rPr>
          <w:rFonts w:ascii="Arial" w:hAnsi="Arial" w:cs="Arial"/>
        </w:rPr>
      </w:pPr>
    </w:p>
    <w:p w14:paraId="0C0E6E43" w14:textId="77777777" w:rsidR="001A4B61" w:rsidRPr="009A375B" w:rsidRDefault="001A4B61" w:rsidP="001A4B61">
      <w:pPr>
        <w:pStyle w:val="Zhlav"/>
        <w:tabs>
          <w:tab w:val="clear" w:pos="4536"/>
          <w:tab w:val="clear" w:pos="9072"/>
        </w:tabs>
        <w:jc w:val="both"/>
        <w:rPr>
          <w:rFonts w:ascii="Arial" w:hAnsi="Arial" w:cs="Arial"/>
        </w:rPr>
      </w:pPr>
    </w:p>
    <w:p w14:paraId="20A8A641" w14:textId="77777777" w:rsidR="001A4B61" w:rsidRPr="009A375B" w:rsidRDefault="001A4B61" w:rsidP="001A4B61">
      <w:pPr>
        <w:pStyle w:val="Zhlav"/>
        <w:tabs>
          <w:tab w:val="clear" w:pos="4536"/>
          <w:tab w:val="clear" w:pos="9072"/>
        </w:tabs>
        <w:jc w:val="both"/>
        <w:rPr>
          <w:rFonts w:ascii="Arial" w:hAnsi="Arial" w:cs="Arial"/>
        </w:rPr>
      </w:pPr>
    </w:p>
    <w:p w14:paraId="00FEE203" w14:textId="77777777" w:rsidR="001A4B61" w:rsidRDefault="001A4B61" w:rsidP="001A4B61">
      <w:pPr>
        <w:pStyle w:val="Zhlav"/>
        <w:tabs>
          <w:tab w:val="clear" w:pos="4536"/>
          <w:tab w:val="clear" w:pos="9072"/>
        </w:tabs>
        <w:jc w:val="both"/>
        <w:rPr>
          <w:rFonts w:ascii="Arial" w:hAnsi="Arial" w:cs="Arial"/>
        </w:rPr>
      </w:pPr>
    </w:p>
    <w:p w14:paraId="4D312AC3" w14:textId="77777777" w:rsidR="008352DD" w:rsidRPr="009A375B" w:rsidRDefault="008352DD" w:rsidP="001A4B61">
      <w:pPr>
        <w:pStyle w:val="Zhlav"/>
        <w:tabs>
          <w:tab w:val="clear" w:pos="4536"/>
          <w:tab w:val="clear" w:pos="9072"/>
        </w:tabs>
        <w:jc w:val="both"/>
        <w:rPr>
          <w:rFonts w:ascii="Arial" w:hAnsi="Arial" w:cs="Arial"/>
        </w:rPr>
      </w:pPr>
    </w:p>
    <w:p w14:paraId="724251FB" w14:textId="77777777" w:rsidR="001A4B61" w:rsidRPr="00CF5F43" w:rsidRDefault="001A4B61" w:rsidP="00CF5F43">
      <w:pPr>
        <w:pStyle w:val="Zhlav"/>
        <w:tabs>
          <w:tab w:val="clear" w:pos="4536"/>
          <w:tab w:val="clear" w:pos="9072"/>
        </w:tabs>
        <w:jc w:val="both"/>
        <w:rPr>
          <w:rFonts w:ascii="Arial" w:hAnsi="Arial" w:cs="Arial"/>
        </w:rPr>
      </w:pPr>
    </w:p>
    <w:p w14:paraId="754FF900" w14:textId="77777777" w:rsidR="001A4B61" w:rsidRPr="00CF5F43" w:rsidRDefault="001A4B61" w:rsidP="00CF5F43">
      <w:pPr>
        <w:pStyle w:val="Zhlav"/>
        <w:tabs>
          <w:tab w:val="clear" w:pos="4536"/>
          <w:tab w:val="clear" w:pos="9072"/>
        </w:tabs>
        <w:jc w:val="center"/>
        <w:rPr>
          <w:rFonts w:ascii="Arial" w:hAnsi="Arial" w:cs="Arial"/>
          <w:b/>
          <w:bCs/>
          <w:sz w:val="44"/>
          <w:szCs w:val="44"/>
        </w:rPr>
      </w:pPr>
      <w:r w:rsidRPr="00CF5F43">
        <w:rPr>
          <w:rFonts w:ascii="Arial" w:hAnsi="Arial" w:cs="Arial"/>
          <w:b/>
          <w:bCs/>
          <w:sz w:val="44"/>
          <w:szCs w:val="44"/>
        </w:rPr>
        <w:t>Obchodní podmínky</w:t>
      </w:r>
    </w:p>
    <w:p w14:paraId="181067B8" w14:textId="77777777" w:rsidR="001A4B61" w:rsidRPr="00CF5F43" w:rsidRDefault="001A4B61" w:rsidP="00CF5F43">
      <w:pPr>
        <w:pStyle w:val="Zhlav"/>
        <w:tabs>
          <w:tab w:val="clear" w:pos="4536"/>
          <w:tab w:val="clear" w:pos="9072"/>
        </w:tabs>
        <w:jc w:val="both"/>
        <w:rPr>
          <w:rFonts w:ascii="Arial" w:hAnsi="Arial" w:cs="Arial"/>
        </w:rPr>
      </w:pPr>
    </w:p>
    <w:p w14:paraId="4867B4EA" w14:textId="77777777" w:rsidR="001A4B61" w:rsidRPr="009A375B" w:rsidRDefault="001A4B61" w:rsidP="001A4B61">
      <w:pPr>
        <w:pStyle w:val="Zhlav"/>
        <w:tabs>
          <w:tab w:val="clear" w:pos="4536"/>
          <w:tab w:val="clear" w:pos="9072"/>
        </w:tabs>
        <w:jc w:val="both"/>
        <w:rPr>
          <w:rFonts w:ascii="Arial" w:hAnsi="Arial" w:cs="Arial"/>
        </w:rPr>
      </w:pPr>
    </w:p>
    <w:p w14:paraId="4D946241" w14:textId="77777777" w:rsidR="002A3E0F" w:rsidRPr="009A375B" w:rsidRDefault="002A3E0F" w:rsidP="001A4B61">
      <w:pPr>
        <w:pStyle w:val="Zhlav"/>
        <w:tabs>
          <w:tab w:val="clear" w:pos="4536"/>
          <w:tab w:val="clear" w:pos="9072"/>
        </w:tabs>
        <w:jc w:val="both"/>
        <w:rPr>
          <w:rFonts w:ascii="Arial" w:hAnsi="Arial" w:cs="Arial"/>
        </w:rPr>
      </w:pPr>
    </w:p>
    <w:p w14:paraId="508A2B02" w14:textId="77777777" w:rsidR="001A4B61" w:rsidRPr="009A375B" w:rsidRDefault="001A4B61" w:rsidP="001A4B61">
      <w:pPr>
        <w:pStyle w:val="Zhlav"/>
        <w:tabs>
          <w:tab w:val="clear" w:pos="4536"/>
          <w:tab w:val="clear" w:pos="9072"/>
        </w:tabs>
        <w:jc w:val="both"/>
        <w:rPr>
          <w:rFonts w:ascii="Arial" w:hAnsi="Arial" w:cs="Arial"/>
        </w:rPr>
      </w:pPr>
    </w:p>
    <w:p w14:paraId="5FA0CBEF" w14:textId="77777777" w:rsidR="002A3E0F" w:rsidRPr="00D82968" w:rsidRDefault="002A3E0F" w:rsidP="002A3E0F">
      <w:pPr>
        <w:pStyle w:val="Zhlav"/>
        <w:widowControl w:val="0"/>
        <w:tabs>
          <w:tab w:val="clear" w:pos="4536"/>
          <w:tab w:val="clear" w:pos="9072"/>
        </w:tabs>
        <w:jc w:val="center"/>
        <w:rPr>
          <w:rFonts w:ascii="Arial" w:hAnsi="Arial" w:cs="Arial"/>
          <w:b/>
        </w:rPr>
      </w:pPr>
      <w:r w:rsidRPr="00D82968">
        <w:rPr>
          <w:rFonts w:ascii="Arial" w:hAnsi="Arial" w:cs="Arial"/>
          <w:b/>
        </w:rPr>
        <w:t xml:space="preserve">v zadávacím řízení na veřejnou zakázku </w:t>
      </w:r>
      <w:r w:rsidR="00D82968" w:rsidRPr="00D82968">
        <w:rPr>
          <w:rFonts w:ascii="Arial" w:hAnsi="Arial" w:cs="Arial"/>
          <w:b/>
        </w:rPr>
        <w:t>s názvem</w:t>
      </w:r>
    </w:p>
    <w:p w14:paraId="36BC725B" w14:textId="77777777" w:rsidR="001A4B61" w:rsidRPr="00D55B5D" w:rsidRDefault="001A4B61" w:rsidP="00D55B5D">
      <w:pPr>
        <w:pStyle w:val="Zhlav"/>
        <w:tabs>
          <w:tab w:val="clear" w:pos="4536"/>
          <w:tab w:val="clear" w:pos="9072"/>
        </w:tabs>
        <w:jc w:val="both"/>
        <w:rPr>
          <w:rFonts w:ascii="Arial" w:hAnsi="Arial" w:cs="Arial"/>
        </w:rPr>
      </w:pPr>
    </w:p>
    <w:p w14:paraId="767BE16D" w14:textId="2AF876B0" w:rsidR="008352DD" w:rsidRPr="0005504A" w:rsidRDefault="0005504A" w:rsidP="0005504A">
      <w:pPr>
        <w:pStyle w:val="Zhlav"/>
        <w:widowControl w:val="0"/>
        <w:tabs>
          <w:tab w:val="clear" w:pos="4536"/>
          <w:tab w:val="clear" w:pos="9072"/>
        </w:tabs>
        <w:jc w:val="center"/>
        <w:rPr>
          <w:b/>
          <w:sz w:val="32"/>
          <w:szCs w:val="32"/>
        </w:rPr>
      </w:pPr>
      <w:r w:rsidRPr="0005504A">
        <w:rPr>
          <w:b/>
          <w:sz w:val="32"/>
          <w:szCs w:val="32"/>
        </w:rPr>
        <w:t>„</w:t>
      </w:r>
      <w:r w:rsidR="007A6A26" w:rsidRPr="007A6A26">
        <w:rPr>
          <w:b/>
          <w:sz w:val="32"/>
          <w:szCs w:val="32"/>
        </w:rPr>
        <w:t>Karlovy Vary, ulice Husova - rekonstrukce</w:t>
      </w:r>
      <w:r w:rsidRPr="0005504A">
        <w:rPr>
          <w:b/>
          <w:sz w:val="32"/>
          <w:szCs w:val="32"/>
        </w:rPr>
        <w:t>“</w:t>
      </w:r>
    </w:p>
    <w:p w14:paraId="098400AC" w14:textId="77777777" w:rsidR="008352DD" w:rsidRDefault="008352DD" w:rsidP="008352DD">
      <w:pPr>
        <w:pStyle w:val="Zhlav"/>
        <w:widowControl w:val="0"/>
        <w:tabs>
          <w:tab w:val="clear" w:pos="4536"/>
          <w:tab w:val="clear" w:pos="9072"/>
        </w:tabs>
        <w:jc w:val="both"/>
        <w:rPr>
          <w:rFonts w:ascii="Arial" w:hAnsi="Arial" w:cs="Arial"/>
        </w:rPr>
      </w:pPr>
    </w:p>
    <w:p w14:paraId="281A7385" w14:textId="77777777" w:rsidR="008352DD" w:rsidRPr="004F5BA4" w:rsidRDefault="008352DD" w:rsidP="008352DD">
      <w:pPr>
        <w:pStyle w:val="Zhlav"/>
        <w:widowControl w:val="0"/>
        <w:tabs>
          <w:tab w:val="clear" w:pos="4536"/>
          <w:tab w:val="clear" w:pos="9072"/>
        </w:tabs>
        <w:jc w:val="both"/>
        <w:rPr>
          <w:rFonts w:ascii="Arial" w:hAnsi="Arial" w:cs="Arial"/>
        </w:rPr>
      </w:pPr>
    </w:p>
    <w:p w14:paraId="19CE6F2A" w14:textId="77777777" w:rsidR="008352DD" w:rsidRPr="004F5BA4" w:rsidRDefault="008352DD" w:rsidP="008352DD">
      <w:pPr>
        <w:pStyle w:val="Zhlav"/>
        <w:widowControl w:val="0"/>
        <w:tabs>
          <w:tab w:val="clear" w:pos="4536"/>
          <w:tab w:val="clear" w:pos="9072"/>
        </w:tabs>
        <w:jc w:val="both"/>
        <w:rPr>
          <w:rFonts w:ascii="Arial" w:hAnsi="Arial" w:cs="Arial"/>
        </w:rPr>
      </w:pPr>
    </w:p>
    <w:p w14:paraId="1F8B5A6D" w14:textId="77777777" w:rsidR="008352DD" w:rsidRPr="004F5BA4" w:rsidRDefault="008352DD" w:rsidP="008352DD">
      <w:pPr>
        <w:pStyle w:val="Zhlav"/>
        <w:widowControl w:val="0"/>
        <w:tabs>
          <w:tab w:val="clear" w:pos="4536"/>
          <w:tab w:val="clear" w:pos="9072"/>
        </w:tabs>
        <w:jc w:val="both"/>
        <w:rPr>
          <w:rFonts w:ascii="Arial" w:hAnsi="Arial" w:cs="Arial"/>
        </w:rPr>
      </w:pPr>
    </w:p>
    <w:p w14:paraId="4018DBF8" w14:textId="77777777" w:rsidR="008352DD" w:rsidRDefault="008352DD" w:rsidP="008352DD">
      <w:pPr>
        <w:pStyle w:val="Zhlav"/>
        <w:widowControl w:val="0"/>
        <w:tabs>
          <w:tab w:val="clear" w:pos="4536"/>
          <w:tab w:val="clear" w:pos="9072"/>
        </w:tabs>
        <w:jc w:val="both"/>
        <w:rPr>
          <w:rFonts w:ascii="Arial" w:hAnsi="Arial" w:cs="Arial"/>
        </w:rPr>
      </w:pPr>
    </w:p>
    <w:p w14:paraId="14BB80CE" w14:textId="77777777" w:rsidR="008352DD" w:rsidRDefault="008352DD" w:rsidP="008352DD">
      <w:pPr>
        <w:pStyle w:val="Zhlav"/>
        <w:widowControl w:val="0"/>
        <w:tabs>
          <w:tab w:val="clear" w:pos="4536"/>
          <w:tab w:val="clear" w:pos="9072"/>
        </w:tabs>
        <w:jc w:val="both"/>
        <w:rPr>
          <w:rFonts w:ascii="Arial" w:hAnsi="Arial" w:cs="Arial"/>
        </w:rPr>
      </w:pPr>
    </w:p>
    <w:p w14:paraId="78490BCA" w14:textId="77777777" w:rsidR="008352DD" w:rsidRPr="004F5BA4" w:rsidRDefault="008352DD" w:rsidP="008352DD">
      <w:pPr>
        <w:pStyle w:val="Zhlav"/>
        <w:widowControl w:val="0"/>
        <w:tabs>
          <w:tab w:val="clear" w:pos="4536"/>
          <w:tab w:val="clear" w:pos="9072"/>
        </w:tabs>
        <w:jc w:val="both"/>
        <w:rPr>
          <w:rFonts w:ascii="Arial" w:hAnsi="Arial" w:cs="Arial"/>
        </w:rPr>
      </w:pPr>
    </w:p>
    <w:p w14:paraId="255643FD" w14:textId="77777777" w:rsidR="001A4B61" w:rsidRDefault="001A4B61" w:rsidP="001A4B61">
      <w:pPr>
        <w:pStyle w:val="Zhlav"/>
        <w:tabs>
          <w:tab w:val="clear" w:pos="4536"/>
          <w:tab w:val="clear" w:pos="9072"/>
        </w:tabs>
        <w:jc w:val="both"/>
        <w:rPr>
          <w:rFonts w:ascii="Arial" w:hAnsi="Arial" w:cs="Arial"/>
        </w:rPr>
      </w:pPr>
    </w:p>
    <w:p w14:paraId="797B0145" w14:textId="77777777" w:rsidR="00C85147" w:rsidRDefault="00C85147" w:rsidP="001A4B61">
      <w:pPr>
        <w:pStyle w:val="Zhlav"/>
        <w:tabs>
          <w:tab w:val="clear" w:pos="4536"/>
          <w:tab w:val="clear" w:pos="9072"/>
        </w:tabs>
        <w:jc w:val="both"/>
        <w:rPr>
          <w:rFonts w:ascii="Arial" w:hAnsi="Arial" w:cs="Arial"/>
        </w:rPr>
      </w:pPr>
    </w:p>
    <w:p w14:paraId="7EECB564" w14:textId="77777777" w:rsidR="008352DD" w:rsidRDefault="008352DD" w:rsidP="001A4B61">
      <w:pPr>
        <w:pStyle w:val="Zhlav"/>
        <w:tabs>
          <w:tab w:val="clear" w:pos="4536"/>
          <w:tab w:val="clear" w:pos="9072"/>
        </w:tabs>
        <w:jc w:val="both"/>
        <w:rPr>
          <w:rFonts w:ascii="Arial" w:hAnsi="Arial" w:cs="Arial"/>
        </w:rPr>
      </w:pPr>
    </w:p>
    <w:p w14:paraId="59F7AAF2" w14:textId="77777777" w:rsidR="003D18EC" w:rsidRDefault="003D18EC" w:rsidP="001A4B61">
      <w:pPr>
        <w:pStyle w:val="Zhlav"/>
        <w:tabs>
          <w:tab w:val="clear" w:pos="4536"/>
          <w:tab w:val="clear" w:pos="9072"/>
        </w:tabs>
        <w:jc w:val="both"/>
        <w:rPr>
          <w:rFonts w:ascii="Arial" w:hAnsi="Arial" w:cs="Arial"/>
        </w:rPr>
      </w:pPr>
    </w:p>
    <w:p w14:paraId="0D65FC3B" w14:textId="77777777" w:rsidR="003D18EC" w:rsidRDefault="003D18EC" w:rsidP="001A4B61">
      <w:pPr>
        <w:pStyle w:val="Zhlav"/>
        <w:tabs>
          <w:tab w:val="clear" w:pos="4536"/>
          <w:tab w:val="clear" w:pos="9072"/>
        </w:tabs>
        <w:jc w:val="both"/>
        <w:rPr>
          <w:rFonts w:ascii="Arial" w:hAnsi="Arial" w:cs="Arial"/>
        </w:rPr>
      </w:pPr>
    </w:p>
    <w:p w14:paraId="1C8A0FA5" w14:textId="77777777" w:rsidR="003D18EC" w:rsidRDefault="003D18EC" w:rsidP="001A4B61">
      <w:pPr>
        <w:pStyle w:val="Zhlav"/>
        <w:tabs>
          <w:tab w:val="clear" w:pos="4536"/>
          <w:tab w:val="clear" w:pos="9072"/>
        </w:tabs>
        <w:jc w:val="both"/>
        <w:rPr>
          <w:rFonts w:ascii="Arial" w:hAnsi="Arial" w:cs="Arial"/>
        </w:rPr>
      </w:pPr>
    </w:p>
    <w:p w14:paraId="7786E6DC" w14:textId="77777777" w:rsidR="003D18EC" w:rsidRDefault="003D18EC" w:rsidP="001A4B61">
      <w:pPr>
        <w:pStyle w:val="Zhlav"/>
        <w:tabs>
          <w:tab w:val="clear" w:pos="4536"/>
          <w:tab w:val="clear" w:pos="9072"/>
        </w:tabs>
        <w:jc w:val="both"/>
        <w:rPr>
          <w:rFonts w:ascii="Arial" w:hAnsi="Arial" w:cs="Arial"/>
        </w:rPr>
      </w:pPr>
    </w:p>
    <w:p w14:paraId="0D536F6D" w14:textId="77777777" w:rsidR="00F6326E" w:rsidRDefault="00F6326E">
      <w:pPr>
        <w:suppressAutoHyphens w:val="0"/>
        <w:rPr>
          <w:rFonts w:ascii="Arial" w:hAnsi="Arial" w:cs="Arial"/>
        </w:rPr>
      </w:pPr>
      <w:r>
        <w:rPr>
          <w:rFonts w:ascii="Arial" w:hAnsi="Arial" w:cs="Arial"/>
        </w:rPr>
        <w:br w:type="page"/>
      </w:r>
    </w:p>
    <w:p w14:paraId="54E6527B" w14:textId="77777777" w:rsidR="00563109" w:rsidRDefault="00563109" w:rsidP="001A4B61">
      <w:pPr>
        <w:pStyle w:val="Zhlav"/>
        <w:tabs>
          <w:tab w:val="clear" w:pos="4536"/>
          <w:tab w:val="clear" w:pos="9072"/>
        </w:tabs>
        <w:jc w:val="both"/>
        <w:rPr>
          <w:rFonts w:ascii="Arial" w:hAnsi="Arial" w:cs="Arial"/>
        </w:rPr>
      </w:pPr>
    </w:p>
    <w:p w14:paraId="22F72721" w14:textId="77777777" w:rsidR="008352DD" w:rsidRDefault="008352DD" w:rsidP="001A4B61">
      <w:pPr>
        <w:pStyle w:val="Zhlav"/>
        <w:tabs>
          <w:tab w:val="clear" w:pos="4536"/>
          <w:tab w:val="clear" w:pos="9072"/>
        </w:tabs>
        <w:jc w:val="both"/>
        <w:rPr>
          <w:rFonts w:ascii="Arial" w:hAnsi="Arial" w:cs="Arial"/>
        </w:rPr>
      </w:pPr>
    </w:p>
    <w:p w14:paraId="7EA4ECC9" w14:textId="77777777" w:rsidR="008352DD" w:rsidRDefault="008352DD" w:rsidP="001A4B61">
      <w:pPr>
        <w:pStyle w:val="Zhlav"/>
        <w:tabs>
          <w:tab w:val="clear" w:pos="4536"/>
          <w:tab w:val="clear" w:pos="9072"/>
        </w:tabs>
        <w:jc w:val="both"/>
        <w:rPr>
          <w:rFonts w:ascii="Arial" w:hAnsi="Arial" w:cs="Arial"/>
        </w:rPr>
      </w:pPr>
    </w:p>
    <w:p w14:paraId="181CC605" w14:textId="77777777" w:rsidR="00C85147" w:rsidRPr="009A375B" w:rsidRDefault="00C85147" w:rsidP="001A4B61">
      <w:pPr>
        <w:pStyle w:val="Zhlav"/>
        <w:tabs>
          <w:tab w:val="clear" w:pos="4536"/>
          <w:tab w:val="clear" w:pos="9072"/>
        </w:tabs>
        <w:jc w:val="both"/>
        <w:rPr>
          <w:rFonts w:ascii="Arial" w:hAnsi="Arial" w:cs="Arial"/>
        </w:rPr>
      </w:pPr>
    </w:p>
    <w:p w14:paraId="22E56FFB" w14:textId="77777777" w:rsidR="001A4B61" w:rsidRPr="009A375B" w:rsidRDefault="001A4B61" w:rsidP="001A4B61">
      <w:pPr>
        <w:pStyle w:val="Zhlav"/>
        <w:tabs>
          <w:tab w:val="clear" w:pos="4536"/>
          <w:tab w:val="clear" w:pos="9072"/>
        </w:tabs>
        <w:jc w:val="both"/>
        <w:rPr>
          <w:rFonts w:ascii="Arial" w:hAnsi="Arial" w:cs="Arial"/>
        </w:rPr>
      </w:pPr>
    </w:p>
    <w:p w14:paraId="5705B292" w14:textId="77777777" w:rsidR="00C85147" w:rsidRPr="00CE2572" w:rsidRDefault="00C85147" w:rsidP="0051438E">
      <w:pPr>
        <w:widowControl w:val="0"/>
        <w:jc w:val="both"/>
        <w:rPr>
          <w:rFonts w:ascii="Arial" w:hAnsi="Arial" w:cs="Arial"/>
          <w:i/>
          <w:sz w:val="18"/>
          <w:szCs w:val="18"/>
        </w:rPr>
      </w:pPr>
    </w:p>
    <w:p w14:paraId="10A06255"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t>Statutární m</w:t>
      </w:r>
      <w:r w:rsidR="00A3733B" w:rsidRPr="009A375B">
        <w:rPr>
          <w:rFonts w:ascii="Arial" w:hAnsi="Arial" w:cs="Arial"/>
          <w:b/>
          <w:sz w:val="36"/>
          <w:szCs w:val="36"/>
        </w:rPr>
        <w:t>ěsto Karlovy Vary</w:t>
      </w:r>
    </w:p>
    <w:p w14:paraId="73E921CE" w14:textId="77777777" w:rsidR="00A3733B" w:rsidRPr="009A375B" w:rsidRDefault="00A3733B" w:rsidP="0051438E">
      <w:pPr>
        <w:widowControl w:val="0"/>
        <w:jc w:val="both"/>
        <w:rPr>
          <w:rFonts w:ascii="Arial" w:hAnsi="Arial" w:cs="Arial"/>
        </w:rPr>
      </w:pPr>
    </w:p>
    <w:p w14:paraId="51C2CE40" w14:textId="77777777" w:rsidR="00A3733B" w:rsidRPr="009A375B" w:rsidRDefault="00A3733B" w:rsidP="0051438E">
      <w:pPr>
        <w:widowControl w:val="0"/>
        <w:jc w:val="both"/>
        <w:rPr>
          <w:rFonts w:ascii="Arial" w:hAnsi="Arial" w:cs="Arial"/>
        </w:rPr>
      </w:pPr>
    </w:p>
    <w:p w14:paraId="396F552D" w14:textId="77777777" w:rsidR="00A3733B" w:rsidRPr="009A375B" w:rsidRDefault="00A3733B" w:rsidP="0051438E">
      <w:pPr>
        <w:widowControl w:val="0"/>
        <w:jc w:val="both"/>
        <w:rPr>
          <w:rFonts w:ascii="Arial" w:hAnsi="Arial" w:cs="Arial"/>
        </w:rPr>
      </w:pPr>
    </w:p>
    <w:p w14:paraId="7F2376B6"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0E8E1C61" w14:textId="77777777" w:rsidR="00366886" w:rsidRPr="009A375B" w:rsidRDefault="00366886" w:rsidP="0051438E">
      <w:pPr>
        <w:widowControl w:val="0"/>
        <w:jc w:val="both"/>
        <w:rPr>
          <w:rFonts w:ascii="Arial" w:hAnsi="Arial" w:cs="Arial"/>
        </w:rPr>
      </w:pPr>
    </w:p>
    <w:p w14:paraId="7CE37D3E" w14:textId="77777777" w:rsidR="00366886" w:rsidRPr="009A375B" w:rsidRDefault="00366886" w:rsidP="0051438E">
      <w:pPr>
        <w:widowControl w:val="0"/>
        <w:jc w:val="both"/>
        <w:rPr>
          <w:rFonts w:ascii="Arial" w:hAnsi="Arial" w:cs="Arial"/>
        </w:rPr>
      </w:pPr>
    </w:p>
    <w:p w14:paraId="3E48A2B8" w14:textId="77777777" w:rsidR="00A3733B" w:rsidRPr="009A375B" w:rsidRDefault="00A3733B" w:rsidP="0051438E">
      <w:pPr>
        <w:widowControl w:val="0"/>
        <w:jc w:val="both"/>
        <w:rPr>
          <w:rFonts w:ascii="Arial" w:hAnsi="Arial" w:cs="Arial"/>
        </w:rPr>
      </w:pPr>
    </w:p>
    <w:p w14:paraId="0397359A"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highlight w:val="cyan"/>
        </w:rPr>
        <w:t>……………………..</w:t>
      </w:r>
    </w:p>
    <w:p w14:paraId="5AF016BB" w14:textId="77777777" w:rsidR="00A3733B" w:rsidRPr="009A375B" w:rsidRDefault="00A3733B" w:rsidP="0051438E">
      <w:pPr>
        <w:widowControl w:val="0"/>
        <w:jc w:val="both"/>
        <w:rPr>
          <w:rFonts w:ascii="Arial" w:hAnsi="Arial" w:cs="Arial"/>
        </w:rPr>
      </w:pPr>
    </w:p>
    <w:p w14:paraId="47A4F034" w14:textId="77777777" w:rsidR="00A3733B" w:rsidRPr="009A375B" w:rsidRDefault="00A3733B" w:rsidP="0051438E">
      <w:pPr>
        <w:widowControl w:val="0"/>
        <w:jc w:val="both"/>
        <w:rPr>
          <w:rFonts w:ascii="Arial" w:hAnsi="Arial" w:cs="Arial"/>
        </w:rPr>
      </w:pPr>
    </w:p>
    <w:p w14:paraId="1D9FE6CA" w14:textId="77777777" w:rsidR="00A3733B" w:rsidRPr="009A375B" w:rsidRDefault="00A3733B" w:rsidP="0051438E">
      <w:pPr>
        <w:widowControl w:val="0"/>
        <w:jc w:val="both"/>
        <w:rPr>
          <w:rFonts w:ascii="Arial" w:hAnsi="Arial" w:cs="Arial"/>
        </w:rPr>
      </w:pPr>
    </w:p>
    <w:p w14:paraId="1A659C71" w14:textId="77777777" w:rsidR="00A3733B" w:rsidRPr="009A375B" w:rsidRDefault="00A3733B" w:rsidP="0051438E">
      <w:pPr>
        <w:widowControl w:val="0"/>
        <w:jc w:val="both"/>
        <w:rPr>
          <w:rFonts w:ascii="Arial" w:hAnsi="Arial" w:cs="Arial"/>
        </w:rPr>
      </w:pPr>
    </w:p>
    <w:p w14:paraId="472F5259" w14:textId="77777777" w:rsidR="00A3733B" w:rsidRPr="009A375B" w:rsidRDefault="00A3733B" w:rsidP="0051438E">
      <w:pPr>
        <w:widowControl w:val="0"/>
        <w:jc w:val="both"/>
        <w:rPr>
          <w:rFonts w:ascii="Arial" w:hAnsi="Arial" w:cs="Arial"/>
        </w:rPr>
      </w:pPr>
    </w:p>
    <w:p w14:paraId="7D76FC1E"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58B2F84B" w14:textId="77777777" w:rsidR="00A3733B" w:rsidRPr="009A375B" w:rsidRDefault="00A3733B" w:rsidP="0051438E">
      <w:pPr>
        <w:widowControl w:val="0"/>
        <w:jc w:val="center"/>
        <w:rPr>
          <w:rFonts w:ascii="Arial" w:hAnsi="Arial" w:cs="Arial"/>
          <w:b/>
          <w:sz w:val="28"/>
          <w:szCs w:val="28"/>
        </w:rPr>
      </w:pPr>
    </w:p>
    <w:p w14:paraId="64EC3693"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51438E" w:rsidRPr="009A375B">
        <w:rPr>
          <w:rFonts w:ascii="Arial" w:hAnsi="Arial" w:cs="Arial"/>
          <w:b/>
          <w:sz w:val="28"/>
          <w:szCs w:val="28"/>
        </w:rPr>
        <w:t>……..</w:t>
      </w:r>
    </w:p>
    <w:p w14:paraId="54F6A3BB"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14F42037" w14:textId="77777777" w:rsidR="00A3733B" w:rsidRPr="009A375B" w:rsidRDefault="00A3733B" w:rsidP="0051438E">
      <w:pPr>
        <w:widowControl w:val="0"/>
        <w:jc w:val="center"/>
        <w:rPr>
          <w:rFonts w:ascii="Arial" w:hAnsi="Arial" w:cs="Arial"/>
          <w:b/>
          <w:sz w:val="28"/>
          <w:szCs w:val="28"/>
        </w:rPr>
      </w:pPr>
    </w:p>
    <w:p w14:paraId="7484AB4E" w14:textId="77777777" w:rsidR="00A3733B" w:rsidRPr="009A375B" w:rsidRDefault="00A3733B" w:rsidP="0051438E">
      <w:pPr>
        <w:widowControl w:val="0"/>
        <w:jc w:val="both"/>
        <w:rPr>
          <w:rFonts w:ascii="Arial" w:hAnsi="Arial" w:cs="Arial"/>
        </w:rPr>
      </w:pPr>
    </w:p>
    <w:p w14:paraId="20ACBA90" w14:textId="77777777" w:rsidR="00A3733B" w:rsidRPr="009A375B" w:rsidRDefault="00A3733B" w:rsidP="0051438E">
      <w:pPr>
        <w:widowControl w:val="0"/>
        <w:jc w:val="both"/>
        <w:rPr>
          <w:rFonts w:ascii="Arial" w:hAnsi="Arial" w:cs="Arial"/>
        </w:rPr>
      </w:pPr>
    </w:p>
    <w:p w14:paraId="1D7DD718" w14:textId="77777777" w:rsidR="00A3733B" w:rsidRPr="009A375B" w:rsidRDefault="00A3733B" w:rsidP="0051438E">
      <w:pPr>
        <w:widowControl w:val="0"/>
        <w:jc w:val="both"/>
        <w:rPr>
          <w:rFonts w:ascii="Arial" w:hAnsi="Arial" w:cs="Arial"/>
        </w:rPr>
      </w:pPr>
    </w:p>
    <w:p w14:paraId="7FB170B5" w14:textId="77777777" w:rsidR="00324040" w:rsidRPr="009A375B" w:rsidRDefault="00324040" w:rsidP="0051438E">
      <w:pPr>
        <w:widowControl w:val="0"/>
        <w:jc w:val="both"/>
        <w:rPr>
          <w:rFonts w:ascii="Arial" w:hAnsi="Arial" w:cs="Arial"/>
        </w:rPr>
      </w:pPr>
    </w:p>
    <w:p w14:paraId="553DCA69" w14:textId="77777777" w:rsidR="00324040" w:rsidRPr="009A375B" w:rsidRDefault="00324040" w:rsidP="0051438E">
      <w:pPr>
        <w:widowControl w:val="0"/>
        <w:jc w:val="both"/>
        <w:rPr>
          <w:rFonts w:ascii="Arial" w:hAnsi="Arial" w:cs="Arial"/>
        </w:rPr>
      </w:pPr>
    </w:p>
    <w:p w14:paraId="3E8B0552" w14:textId="77777777" w:rsidR="00324040" w:rsidRPr="009A375B" w:rsidRDefault="00324040" w:rsidP="0051438E">
      <w:pPr>
        <w:widowControl w:val="0"/>
        <w:jc w:val="both"/>
        <w:rPr>
          <w:rFonts w:ascii="Arial" w:hAnsi="Arial" w:cs="Arial"/>
        </w:rPr>
      </w:pPr>
    </w:p>
    <w:p w14:paraId="7657F932" w14:textId="77777777" w:rsidR="00005B0D" w:rsidRPr="009A375B" w:rsidRDefault="00005B0D" w:rsidP="0051438E">
      <w:pPr>
        <w:widowControl w:val="0"/>
        <w:jc w:val="both"/>
        <w:rPr>
          <w:rFonts w:ascii="Arial" w:hAnsi="Arial" w:cs="Arial"/>
        </w:rPr>
      </w:pPr>
    </w:p>
    <w:p w14:paraId="27FFEE46" w14:textId="77777777" w:rsidR="00324040" w:rsidRPr="009A375B" w:rsidRDefault="00324040" w:rsidP="0051438E">
      <w:pPr>
        <w:widowControl w:val="0"/>
        <w:jc w:val="both"/>
        <w:rPr>
          <w:rFonts w:ascii="Arial" w:hAnsi="Arial" w:cs="Arial"/>
        </w:rPr>
      </w:pPr>
    </w:p>
    <w:p w14:paraId="2064B7B1" w14:textId="77777777" w:rsidR="00324040" w:rsidRPr="009A375B" w:rsidRDefault="00324040" w:rsidP="0051438E">
      <w:pPr>
        <w:widowControl w:val="0"/>
        <w:jc w:val="both"/>
        <w:rPr>
          <w:rFonts w:ascii="Arial" w:hAnsi="Arial" w:cs="Arial"/>
        </w:rPr>
      </w:pPr>
    </w:p>
    <w:p w14:paraId="52E7C6FC" w14:textId="77777777" w:rsidR="00A3733B" w:rsidRPr="009A375B" w:rsidRDefault="00A3733B" w:rsidP="0051438E">
      <w:pPr>
        <w:widowControl w:val="0"/>
        <w:jc w:val="both"/>
        <w:rPr>
          <w:rFonts w:ascii="Arial" w:hAnsi="Arial" w:cs="Arial"/>
        </w:rPr>
      </w:pPr>
    </w:p>
    <w:p w14:paraId="20C9888A" w14:textId="77777777" w:rsidR="00324040" w:rsidRPr="009A375B" w:rsidRDefault="00324040" w:rsidP="0051438E">
      <w:pPr>
        <w:widowControl w:val="0"/>
        <w:jc w:val="both"/>
        <w:rPr>
          <w:rFonts w:ascii="Arial" w:hAnsi="Arial" w:cs="Arial"/>
        </w:rPr>
      </w:pPr>
    </w:p>
    <w:p w14:paraId="6E87EB8C" w14:textId="7777777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w:t>
      </w:r>
      <w:r w:rsidRPr="00B07F53">
        <w:rPr>
          <w:rFonts w:ascii="Arial" w:hAnsi="Arial" w:cs="Arial"/>
          <w:b/>
          <w:spacing w:val="50"/>
          <w:sz w:val="28"/>
          <w:szCs w:val="28"/>
        </w:rPr>
        <w:t xml:space="preserve">VARY </w:t>
      </w:r>
      <w:r w:rsidR="00963AE4" w:rsidRPr="00B07F53">
        <w:rPr>
          <w:rFonts w:ascii="Arial" w:hAnsi="Arial" w:cs="Arial"/>
          <w:b/>
          <w:spacing w:val="50"/>
          <w:sz w:val="28"/>
          <w:szCs w:val="28"/>
        </w:rPr>
        <w:t>202</w:t>
      </w:r>
      <w:r w:rsidR="006D55B3">
        <w:rPr>
          <w:rFonts w:ascii="Arial" w:hAnsi="Arial" w:cs="Arial"/>
          <w:b/>
          <w:spacing w:val="50"/>
          <w:sz w:val="28"/>
          <w:szCs w:val="28"/>
        </w:rPr>
        <w:t>5</w:t>
      </w:r>
    </w:p>
    <w:p w14:paraId="6F645CC2" w14:textId="77777777" w:rsidR="00963AE4" w:rsidRDefault="00963AE4">
      <w:pPr>
        <w:suppressAutoHyphens w:val="0"/>
        <w:rPr>
          <w:rFonts w:ascii="Arial" w:hAnsi="Arial" w:cs="Arial"/>
        </w:rPr>
      </w:pPr>
    </w:p>
    <w:p w14:paraId="784764E7" w14:textId="77777777" w:rsidR="00513156" w:rsidRDefault="00513156">
      <w:pPr>
        <w:suppressAutoHyphens w:val="0"/>
        <w:rPr>
          <w:rFonts w:ascii="Arial" w:hAnsi="Arial" w:cs="Arial"/>
        </w:rPr>
      </w:pPr>
    </w:p>
    <w:p w14:paraId="65F6D772" w14:textId="77777777" w:rsidR="00513156" w:rsidRDefault="00513156">
      <w:pPr>
        <w:suppressAutoHyphens w:val="0"/>
        <w:rPr>
          <w:rFonts w:ascii="Arial" w:hAnsi="Arial" w:cs="Arial"/>
        </w:rPr>
      </w:pPr>
    </w:p>
    <w:p w14:paraId="49B40F0C" w14:textId="77777777" w:rsidR="00460BDF" w:rsidRDefault="00460BDF">
      <w:pPr>
        <w:suppressAutoHyphens w:val="0"/>
        <w:rPr>
          <w:rFonts w:ascii="Arial" w:hAnsi="Arial" w:cs="Arial"/>
        </w:rPr>
      </w:pPr>
    </w:p>
    <w:p w14:paraId="1BB22903" w14:textId="77777777" w:rsidR="00460BDF" w:rsidRDefault="00460BDF">
      <w:pPr>
        <w:suppressAutoHyphens w:val="0"/>
        <w:rPr>
          <w:rFonts w:ascii="Arial" w:hAnsi="Arial" w:cs="Arial"/>
        </w:rPr>
      </w:pPr>
    </w:p>
    <w:p w14:paraId="1CDC0FEA" w14:textId="77777777" w:rsidR="00460BDF" w:rsidRDefault="00460BDF">
      <w:pPr>
        <w:suppressAutoHyphens w:val="0"/>
        <w:rPr>
          <w:rFonts w:ascii="Arial" w:hAnsi="Arial" w:cs="Arial"/>
        </w:rPr>
      </w:pPr>
    </w:p>
    <w:p w14:paraId="415B43D9" w14:textId="77777777" w:rsidR="008352DD" w:rsidRDefault="008352DD">
      <w:pPr>
        <w:suppressAutoHyphens w:val="0"/>
        <w:rPr>
          <w:rFonts w:ascii="Arial" w:hAnsi="Arial" w:cs="Arial"/>
        </w:rPr>
      </w:pPr>
    </w:p>
    <w:p w14:paraId="6546AC61" w14:textId="77777777" w:rsidR="008352DD" w:rsidRDefault="008352DD">
      <w:pPr>
        <w:suppressAutoHyphens w:val="0"/>
        <w:rPr>
          <w:rFonts w:ascii="Arial" w:hAnsi="Arial" w:cs="Arial"/>
        </w:rPr>
      </w:pPr>
    </w:p>
    <w:p w14:paraId="634FE931" w14:textId="77777777" w:rsidR="00563109" w:rsidRDefault="00563109">
      <w:pPr>
        <w:suppressAutoHyphens w:val="0"/>
        <w:rPr>
          <w:rFonts w:ascii="Arial" w:hAnsi="Arial" w:cs="Arial"/>
        </w:rPr>
      </w:pPr>
    </w:p>
    <w:p w14:paraId="0BB1E27B" w14:textId="77777777" w:rsidR="008352DD" w:rsidRDefault="008352DD">
      <w:pPr>
        <w:suppressAutoHyphens w:val="0"/>
        <w:rPr>
          <w:rFonts w:ascii="Arial" w:hAnsi="Arial" w:cs="Arial"/>
        </w:rPr>
      </w:pPr>
    </w:p>
    <w:p w14:paraId="424A4ED1" w14:textId="77777777" w:rsidR="00F6326E" w:rsidRDefault="00F6326E">
      <w:pPr>
        <w:suppressAutoHyphens w:val="0"/>
        <w:rPr>
          <w:rFonts w:ascii="Arial" w:hAnsi="Arial" w:cs="Arial"/>
        </w:rPr>
      </w:pPr>
      <w:r>
        <w:rPr>
          <w:rFonts w:ascii="Arial" w:hAnsi="Arial" w:cs="Arial"/>
        </w:rPr>
        <w:br w:type="page"/>
      </w:r>
    </w:p>
    <w:p w14:paraId="17B48085" w14:textId="77777777" w:rsidR="000B6952" w:rsidRDefault="000B6952" w:rsidP="003F7904">
      <w:pPr>
        <w:pStyle w:val="Nadpis1"/>
        <w:numPr>
          <w:ilvl w:val="0"/>
          <w:numId w:val="0"/>
        </w:numPr>
        <w:spacing w:after="120"/>
        <w:rPr>
          <w:rFonts w:ascii="Arial" w:hAnsi="Arial" w:cs="Arial"/>
          <w:sz w:val="20"/>
        </w:rPr>
      </w:pPr>
    </w:p>
    <w:p w14:paraId="229C0CD8" w14:textId="1EBB6F96" w:rsidR="00A3733B" w:rsidRPr="009A375B" w:rsidRDefault="00372C78" w:rsidP="003F7904">
      <w:pPr>
        <w:pStyle w:val="Nadpis1"/>
        <w:numPr>
          <w:ilvl w:val="0"/>
          <w:numId w:val="0"/>
        </w:numPr>
        <w:spacing w:after="120"/>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57A572E3"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0135660E"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7898D6AA" w14:textId="77777777" w:rsidR="001C4F52" w:rsidRPr="009A375B" w:rsidRDefault="001C4F52" w:rsidP="001C4F52">
      <w:pPr>
        <w:rPr>
          <w:rFonts w:ascii="Arial" w:hAnsi="Arial" w:cs="Arial"/>
        </w:rPr>
      </w:pPr>
      <w:r w:rsidRPr="009A375B">
        <w:rPr>
          <w:rFonts w:ascii="Arial" w:hAnsi="Arial" w:cs="Arial"/>
        </w:rPr>
        <w:t>DIČ: CZ00254657</w:t>
      </w:r>
    </w:p>
    <w:p w14:paraId="1A701EB7" w14:textId="77777777" w:rsidR="00A3733B" w:rsidRPr="00B07F53" w:rsidRDefault="00A3733B" w:rsidP="005E5C56">
      <w:pPr>
        <w:ind w:left="1701" w:hanging="1701"/>
        <w:jc w:val="both"/>
        <w:rPr>
          <w:rFonts w:ascii="Arial" w:hAnsi="Arial" w:cs="Arial"/>
        </w:rPr>
      </w:pPr>
      <w:r w:rsidRPr="009A375B">
        <w:rPr>
          <w:rFonts w:ascii="Arial" w:hAnsi="Arial" w:cs="Arial"/>
        </w:rPr>
        <w:t>bankovní spojení: č.</w:t>
      </w:r>
      <w:r w:rsidR="000B1D6E" w:rsidRPr="009A375B">
        <w:rPr>
          <w:rFonts w:ascii="Arial" w:hAnsi="Arial" w:cs="Arial"/>
        </w:rPr>
        <w:t xml:space="preserve"> </w:t>
      </w:r>
      <w:r w:rsidRPr="009A375B">
        <w:rPr>
          <w:rFonts w:ascii="Arial" w:hAnsi="Arial" w:cs="Arial"/>
        </w:rPr>
        <w:t>ú.: 27-</w:t>
      </w:r>
      <w:r w:rsidRPr="00B07F53">
        <w:rPr>
          <w:rFonts w:ascii="Arial" w:hAnsi="Arial" w:cs="Arial"/>
        </w:rPr>
        <w:t>0800424389/0800, vedený u České spořite</w:t>
      </w:r>
      <w:r w:rsidR="008024BF" w:rsidRPr="00B07F53">
        <w:rPr>
          <w:rFonts w:ascii="Arial" w:hAnsi="Arial" w:cs="Arial"/>
        </w:rPr>
        <w:t>lny a.s., pobočka Karlovy Vary</w:t>
      </w:r>
    </w:p>
    <w:p w14:paraId="5A570129" w14:textId="77777777" w:rsidR="00A3733B" w:rsidRPr="00B07F53" w:rsidRDefault="00A926C6" w:rsidP="005E5C56">
      <w:pPr>
        <w:shd w:val="clear" w:color="auto" w:fill="FFFFFF"/>
        <w:outlineLvl w:val="2"/>
        <w:rPr>
          <w:rFonts w:ascii="Arial" w:hAnsi="Arial" w:cs="Arial"/>
          <w:color w:val="000000"/>
          <w:spacing w:val="7"/>
          <w:lang w:eastAsia="cs-CZ"/>
        </w:rPr>
      </w:pPr>
      <w:r w:rsidRPr="00B07F53">
        <w:rPr>
          <w:rFonts w:ascii="Arial" w:hAnsi="Arial" w:cs="Arial"/>
        </w:rPr>
        <w:t>zastoupeno</w:t>
      </w:r>
      <w:r w:rsidR="00A3733B" w:rsidRPr="00B07F53">
        <w:rPr>
          <w:rFonts w:ascii="Arial" w:hAnsi="Arial" w:cs="Arial"/>
        </w:rPr>
        <w:t xml:space="preserve"> </w:t>
      </w:r>
      <w:r w:rsidRPr="00B07F53">
        <w:rPr>
          <w:rFonts w:ascii="Arial" w:hAnsi="Arial" w:cs="Arial"/>
        </w:rPr>
        <w:t xml:space="preserve">ve </w:t>
      </w:r>
      <w:r w:rsidR="00A3733B" w:rsidRPr="00B07F53">
        <w:rPr>
          <w:rFonts w:ascii="Arial" w:hAnsi="Arial" w:cs="Arial"/>
        </w:rPr>
        <w:t>věcech smlu</w:t>
      </w:r>
      <w:r w:rsidR="00E66E8C" w:rsidRPr="00B07F53">
        <w:rPr>
          <w:rFonts w:ascii="Arial" w:hAnsi="Arial" w:cs="Arial"/>
        </w:rPr>
        <w:t>vních:</w:t>
      </w:r>
      <w:r w:rsidR="00DC193F" w:rsidRPr="00B07F53">
        <w:rPr>
          <w:rFonts w:ascii="Arial" w:hAnsi="Arial" w:cs="Arial"/>
        </w:rPr>
        <w:tab/>
      </w:r>
      <w:r w:rsidR="009907A1" w:rsidRPr="00B07F53">
        <w:rPr>
          <w:rFonts w:ascii="Arial" w:hAnsi="Arial" w:cs="Arial"/>
        </w:rPr>
        <w:t>Ing. Andreou Pfeffer Ferklovou, MBA</w:t>
      </w:r>
      <w:r w:rsidR="00E23CEC" w:rsidRPr="00B07F53">
        <w:rPr>
          <w:rFonts w:ascii="Arial" w:hAnsi="Arial" w:cs="Arial"/>
        </w:rPr>
        <w:t>.</w:t>
      </w:r>
      <w:r w:rsidR="009907A1" w:rsidRPr="00B07F53">
        <w:rPr>
          <w:rFonts w:ascii="Arial" w:hAnsi="Arial" w:cs="Arial"/>
        </w:rPr>
        <w:t>, primátorkou města</w:t>
      </w:r>
    </w:p>
    <w:p w14:paraId="56D461F4" w14:textId="77777777" w:rsidR="00A3733B" w:rsidRPr="00B07F53" w:rsidRDefault="00A926C6" w:rsidP="005E5C56">
      <w:pPr>
        <w:jc w:val="both"/>
        <w:rPr>
          <w:rFonts w:ascii="Arial" w:hAnsi="Arial" w:cs="Arial"/>
        </w:rPr>
      </w:pPr>
      <w:r w:rsidRPr="00B07F53">
        <w:rPr>
          <w:rFonts w:ascii="Arial" w:hAnsi="Arial" w:cs="Arial"/>
        </w:rPr>
        <w:t xml:space="preserve">zastoupeno ve </w:t>
      </w:r>
      <w:r w:rsidR="00A3733B" w:rsidRPr="00B07F53">
        <w:rPr>
          <w:rFonts w:ascii="Arial" w:hAnsi="Arial" w:cs="Arial"/>
        </w:rPr>
        <w:t>věcech technických:</w:t>
      </w:r>
      <w:r w:rsidR="00DC193F" w:rsidRPr="00B07F53">
        <w:rPr>
          <w:rFonts w:ascii="Arial" w:hAnsi="Arial" w:cs="Arial"/>
        </w:rPr>
        <w:tab/>
      </w:r>
      <w:r w:rsidR="00A3733B" w:rsidRPr="00B07F53">
        <w:rPr>
          <w:rFonts w:ascii="Arial" w:hAnsi="Arial" w:cs="Arial"/>
        </w:rPr>
        <w:t xml:space="preserve">Ing. Danielem Riedlem, vedoucím odboru </w:t>
      </w:r>
      <w:r w:rsidR="00714C6D" w:rsidRPr="00B07F53">
        <w:rPr>
          <w:rFonts w:ascii="Arial" w:hAnsi="Arial" w:cs="Arial"/>
        </w:rPr>
        <w:t xml:space="preserve">rozvoje a </w:t>
      </w:r>
      <w:r w:rsidR="00A3733B" w:rsidRPr="00B07F53">
        <w:rPr>
          <w:rFonts w:ascii="Arial" w:hAnsi="Arial" w:cs="Arial"/>
        </w:rPr>
        <w:t>investic</w:t>
      </w:r>
    </w:p>
    <w:p w14:paraId="2CBEA23C" w14:textId="77777777" w:rsidR="003A7F86" w:rsidRPr="009A375B" w:rsidRDefault="00DC193F" w:rsidP="0016594D">
      <w:pPr>
        <w:ind w:left="2977"/>
        <w:jc w:val="both"/>
        <w:rPr>
          <w:rFonts w:ascii="Arial" w:hAnsi="Arial" w:cs="Arial"/>
        </w:rPr>
      </w:pPr>
      <w:r w:rsidRPr="00B07F53">
        <w:rPr>
          <w:rFonts w:ascii="Arial" w:hAnsi="Arial" w:cs="Arial"/>
        </w:rPr>
        <w:tab/>
      </w:r>
      <w:r w:rsidR="00DF2B34">
        <w:rPr>
          <w:rFonts w:ascii="Arial" w:hAnsi="Arial" w:cs="Arial"/>
        </w:rPr>
        <w:t>Zdeňkem Uhlíkem</w:t>
      </w:r>
      <w:r w:rsidR="00201708" w:rsidRPr="00B07F53">
        <w:rPr>
          <w:rFonts w:ascii="Arial" w:hAnsi="Arial" w:cs="Arial"/>
        </w:rPr>
        <w:t xml:space="preserve">, </w:t>
      </w:r>
      <w:r w:rsidR="003A7F86" w:rsidRPr="00B07F53">
        <w:rPr>
          <w:rFonts w:ascii="Arial" w:hAnsi="Arial" w:cs="Arial"/>
        </w:rPr>
        <w:t>technikem odboru rozvoje a investic</w:t>
      </w:r>
    </w:p>
    <w:p w14:paraId="2862B469" w14:textId="77777777" w:rsidR="001A4B61" w:rsidRPr="009A375B" w:rsidRDefault="008F1374" w:rsidP="005E5C56">
      <w:pPr>
        <w:rPr>
          <w:rFonts w:ascii="Arial" w:hAnsi="Arial" w:cs="Arial"/>
        </w:rPr>
      </w:pPr>
      <w:r w:rsidRPr="009A375B">
        <w:rPr>
          <w:rFonts w:ascii="Arial" w:hAnsi="Arial" w:cs="Arial"/>
        </w:rPr>
        <w:t xml:space="preserve">technický dozor investora: </w:t>
      </w:r>
      <w:r w:rsidR="00482467" w:rsidRPr="009A375B">
        <w:rPr>
          <w:rFonts w:ascii="Arial" w:hAnsi="Arial" w:cs="Arial"/>
        </w:rPr>
        <w:tab/>
      </w:r>
      <w:r w:rsidR="00DC193F" w:rsidRPr="009A375B">
        <w:rPr>
          <w:rFonts w:ascii="Arial" w:hAnsi="Arial" w:cs="Arial"/>
        </w:rPr>
        <w:tab/>
      </w:r>
      <w:r w:rsidR="001A4B61" w:rsidRPr="003214D1">
        <w:rPr>
          <w:rFonts w:ascii="Arial" w:hAnsi="Arial" w:cs="Arial"/>
          <w:highlight w:val="green"/>
        </w:rPr>
        <w:t>__________________________________________________</w:t>
      </w:r>
    </w:p>
    <w:p w14:paraId="6DAFE719" w14:textId="77777777" w:rsidR="008F1374" w:rsidRPr="009A375B" w:rsidRDefault="001A4B61" w:rsidP="005E5C56">
      <w:pPr>
        <w:rPr>
          <w:rFonts w:ascii="Arial" w:hAnsi="Arial" w:cs="Arial"/>
          <w:i/>
        </w:rPr>
      </w:pP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009907A1" w:rsidRPr="009A375B">
        <w:rPr>
          <w:rFonts w:ascii="Arial" w:hAnsi="Arial" w:cs="Arial"/>
          <w:i/>
        </w:rPr>
        <w:t>bude upřesněno zápisem ve stavebním deníku</w:t>
      </w:r>
      <w:r w:rsidRPr="009A375B">
        <w:rPr>
          <w:rFonts w:ascii="Arial" w:hAnsi="Arial" w:cs="Arial"/>
          <w:i/>
        </w:rPr>
        <w:t xml:space="preserve"> příp. doplněno </w:t>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r>
      <w:r w:rsidRPr="009A375B">
        <w:rPr>
          <w:rFonts w:ascii="Arial" w:hAnsi="Arial" w:cs="Arial"/>
          <w:i/>
        </w:rPr>
        <w:tab/>
        <w:t>zadavatelem před podpisem smlouvy</w:t>
      </w:r>
    </w:p>
    <w:p w14:paraId="1041AAD0" w14:textId="77777777" w:rsidR="00A3733B" w:rsidRPr="009A375B" w:rsidRDefault="00A3733B" w:rsidP="005E5C56">
      <w:pPr>
        <w:rPr>
          <w:rFonts w:ascii="Arial" w:hAnsi="Arial" w:cs="Arial"/>
        </w:rPr>
      </w:pPr>
    </w:p>
    <w:p w14:paraId="4242A370"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1184CA2B" w14:textId="77777777" w:rsidR="00A3733B" w:rsidRPr="009A375B" w:rsidRDefault="00A3733B" w:rsidP="005E5C56">
      <w:pPr>
        <w:rPr>
          <w:rFonts w:ascii="Arial" w:hAnsi="Arial" w:cs="Arial"/>
        </w:rPr>
      </w:pPr>
    </w:p>
    <w:p w14:paraId="2E4C9C3A" w14:textId="77777777" w:rsidR="00A3733B" w:rsidRPr="009A375B" w:rsidRDefault="00A3733B" w:rsidP="005E5C56">
      <w:pPr>
        <w:rPr>
          <w:rFonts w:ascii="Arial" w:hAnsi="Arial" w:cs="Arial"/>
          <w:b/>
          <w:bCs/>
        </w:rPr>
      </w:pPr>
      <w:r w:rsidRPr="009A375B">
        <w:rPr>
          <w:rFonts w:ascii="Arial" w:hAnsi="Arial" w:cs="Arial"/>
          <w:b/>
          <w:bCs/>
        </w:rPr>
        <w:t>a</w:t>
      </w:r>
    </w:p>
    <w:p w14:paraId="4C123749" w14:textId="77777777" w:rsidR="00A3733B" w:rsidRPr="009A375B" w:rsidRDefault="00A3733B" w:rsidP="005E5C56">
      <w:pPr>
        <w:rPr>
          <w:rFonts w:ascii="Arial" w:hAnsi="Arial" w:cs="Arial"/>
          <w:b/>
        </w:rPr>
      </w:pPr>
    </w:p>
    <w:p w14:paraId="71DFB9AB" w14:textId="77777777" w:rsidR="00A3733B" w:rsidRPr="009A375B" w:rsidRDefault="00A3733B" w:rsidP="003F7904">
      <w:pPr>
        <w:pStyle w:val="Nadpis1"/>
        <w:numPr>
          <w:ilvl w:val="0"/>
          <w:numId w:val="0"/>
        </w:numPr>
        <w:spacing w:after="120"/>
        <w:rPr>
          <w:rFonts w:ascii="Arial" w:hAnsi="Arial" w:cs="Arial"/>
          <w:sz w:val="20"/>
        </w:rPr>
      </w:pPr>
      <w:r w:rsidRPr="009A375B">
        <w:rPr>
          <w:rFonts w:ascii="Arial" w:hAnsi="Arial" w:cs="Arial"/>
          <w:sz w:val="20"/>
          <w:highlight w:val="cyan"/>
        </w:rPr>
        <w:t>……………………………………………</w:t>
      </w:r>
    </w:p>
    <w:p w14:paraId="2EE2C045" w14:textId="77777777" w:rsidR="00DC193F" w:rsidRPr="009A375B" w:rsidRDefault="00DC193F" w:rsidP="005E5C56">
      <w:pPr>
        <w:rPr>
          <w:rFonts w:ascii="Arial" w:hAnsi="Arial" w:cs="Arial"/>
        </w:rPr>
      </w:pPr>
      <w:r w:rsidRPr="009A375B">
        <w:rPr>
          <w:rFonts w:ascii="Arial" w:hAnsi="Arial" w:cs="Arial"/>
        </w:rPr>
        <w:t xml:space="preserve">obchodní rejstřík vedený </w:t>
      </w:r>
      <w:r w:rsidRPr="009A375B">
        <w:rPr>
          <w:rFonts w:ascii="Arial" w:hAnsi="Arial" w:cs="Arial"/>
          <w:highlight w:val="cyan"/>
        </w:rPr>
        <w:t>………..</w:t>
      </w:r>
      <w:r w:rsidRPr="009A375B">
        <w:rPr>
          <w:rFonts w:ascii="Arial" w:hAnsi="Arial" w:cs="Arial"/>
        </w:rPr>
        <w:t xml:space="preserve"> soudem v </w:t>
      </w:r>
      <w:r w:rsidRPr="009A375B">
        <w:rPr>
          <w:rFonts w:ascii="Arial" w:hAnsi="Arial" w:cs="Arial"/>
          <w:highlight w:val="cyan"/>
        </w:rPr>
        <w:t>….…….</w:t>
      </w:r>
      <w:r w:rsidRPr="009A375B">
        <w:rPr>
          <w:rFonts w:ascii="Arial" w:hAnsi="Arial" w:cs="Arial"/>
        </w:rPr>
        <w:t xml:space="preserve">, </w:t>
      </w:r>
      <w:r w:rsidR="004D625D">
        <w:rPr>
          <w:rFonts w:ascii="Arial" w:hAnsi="Arial" w:cs="Arial"/>
        </w:rPr>
        <w:t>sp. zn.</w:t>
      </w:r>
      <w:r w:rsidRPr="009A375B">
        <w:rPr>
          <w:rFonts w:ascii="Arial" w:hAnsi="Arial" w:cs="Arial"/>
        </w:rPr>
        <w:t xml:space="preserve"> </w:t>
      </w:r>
      <w:r w:rsidRPr="009A375B">
        <w:rPr>
          <w:rFonts w:ascii="Arial" w:hAnsi="Arial" w:cs="Arial"/>
          <w:highlight w:val="cyan"/>
        </w:rPr>
        <w:t>…</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4BF6E750" w14:textId="77777777"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A3733B" w:rsidRPr="009A375B">
        <w:rPr>
          <w:rFonts w:ascii="Arial" w:hAnsi="Arial" w:cs="Arial"/>
          <w:highlight w:val="cyan"/>
        </w:rPr>
        <w:t>………………………………….</w:t>
      </w:r>
    </w:p>
    <w:p w14:paraId="5A14D681"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Pr="009A375B">
        <w:rPr>
          <w:rFonts w:ascii="Arial" w:hAnsi="Arial" w:cs="Arial"/>
          <w:highlight w:val="cyan"/>
        </w:rPr>
        <w:t>…………………………………………</w:t>
      </w:r>
    </w:p>
    <w:p w14:paraId="6C760906" w14:textId="77777777"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Pr="009A375B">
        <w:rPr>
          <w:rFonts w:ascii="Arial" w:hAnsi="Arial" w:cs="Arial"/>
          <w:highlight w:val="cyan"/>
        </w:rPr>
        <w:t>……………………………………….</w:t>
      </w:r>
    </w:p>
    <w:p w14:paraId="0745162E" w14:textId="77777777"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r w:rsidRPr="009A375B">
        <w:rPr>
          <w:rFonts w:ascii="Arial" w:hAnsi="Arial" w:cs="Arial"/>
          <w:highlight w:val="cyan"/>
        </w:rPr>
        <w:t>…………………………</w:t>
      </w:r>
      <w:r w:rsidRPr="009A375B">
        <w:rPr>
          <w:rFonts w:ascii="Arial" w:hAnsi="Arial" w:cs="Arial"/>
        </w:rPr>
        <w:t xml:space="preserve"> vedený u </w:t>
      </w:r>
      <w:r w:rsidRPr="009A375B">
        <w:rPr>
          <w:rFonts w:ascii="Arial" w:hAnsi="Arial" w:cs="Arial"/>
          <w:highlight w:val="cyan"/>
        </w:rPr>
        <w:t>…………………….</w:t>
      </w:r>
      <w:r w:rsidR="008024BF" w:rsidRPr="009A375B">
        <w:rPr>
          <w:rFonts w:ascii="Arial" w:hAnsi="Arial" w:cs="Arial"/>
        </w:rPr>
        <w:t xml:space="preserve">, pobočka </w:t>
      </w:r>
      <w:r w:rsidR="008024BF" w:rsidRPr="009A375B">
        <w:rPr>
          <w:rFonts w:ascii="Arial" w:hAnsi="Arial" w:cs="Arial"/>
          <w:highlight w:val="cyan"/>
        </w:rPr>
        <w:t>……………………</w:t>
      </w:r>
    </w:p>
    <w:p w14:paraId="0070A4E0" w14:textId="77777777" w:rsidR="00A3733B" w:rsidRPr="009A375B" w:rsidRDefault="00A926C6" w:rsidP="005E5C56">
      <w:pPr>
        <w:rPr>
          <w:rFonts w:ascii="Arial" w:hAnsi="Arial" w:cs="Arial"/>
        </w:rPr>
      </w:pPr>
      <w:r w:rsidRPr="009A375B">
        <w:rPr>
          <w:rFonts w:ascii="Arial" w:hAnsi="Arial" w:cs="Arial"/>
        </w:rPr>
        <w:t>zastoupen</w:t>
      </w:r>
      <w:r w:rsidR="00242866">
        <w:rPr>
          <w:rFonts w:ascii="Arial" w:hAnsi="Arial" w:cs="Arial"/>
        </w:rPr>
        <w:t>a</w:t>
      </w:r>
      <w:r w:rsidRPr="009A375B">
        <w:rPr>
          <w:rFonts w:ascii="Arial" w:hAnsi="Arial" w:cs="Arial"/>
        </w:rPr>
        <w:t xml:space="preserve"> ve </w:t>
      </w:r>
      <w:r w:rsidR="00A3733B" w:rsidRPr="009A375B">
        <w:rPr>
          <w:rFonts w:ascii="Arial" w:hAnsi="Arial" w:cs="Arial"/>
        </w:rPr>
        <w:t>věcech smluvních:</w:t>
      </w:r>
      <w:r w:rsidR="00DC193F" w:rsidRPr="009A375B">
        <w:rPr>
          <w:rFonts w:ascii="Arial" w:hAnsi="Arial" w:cs="Arial"/>
        </w:rPr>
        <w:tab/>
      </w:r>
      <w:r w:rsidR="00A3733B" w:rsidRPr="009A375B">
        <w:rPr>
          <w:rFonts w:ascii="Arial" w:hAnsi="Arial" w:cs="Arial"/>
          <w:highlight w:val="cyan"/>
        </w:rPr>
        <w:t>……………………………………</w:t>
      </w:r>
    </w:p>
    <w:p w14:paraId="7C71E7C2" w14:textId="77777777" w:rsidR="00A3733B" w:rsidRPr="009A375B" w:rsidRDefault="00A926C6" w:rsidP="005E5C56">
      <w:pPr>
        <w:rPr>
          <w:rFonts w:ascii="Arial" w:hAnsi="Arial" w:cs="Arial"/>
        </w:rPr>
      </w:pPr>
      <w:r w:rsidRPr="009A375B">
        <w:rPr>
          <w:rFonts w:ascii="Arial" w:hAnsi="Arial" w:cs="Arial"/>
        </w:rPr>
        <w:t>zastoupen</w:t>
      </w:r>
      <w:r w:rsidR="00242866">
        <w:rPr>
          <w:rFonts w:ascii="Arial" w:hAnsi="Arial" w:cs="Arial"/>
        </w:rPr>
        <w:t>a</w:t>
      </w:r>
      <w:r w:rsidRPr="009A375B">
        <w:rPr>
          <w:rFonts w:ascii="Arial" w:hAnsi="Arial" w:cs="Arial"/>
        </w:rPr>
        <w:t xml:space="preserve"> ve </w:t>
      </w:r>
      <w:r w:rsidR="00A3733B" w:rsidRPr="009A375B">
        <w:rPr>
          <w:rFonts w:ascii="Arial" w:hAnsi="Arial" w:cs="Arial"/>
        </w:rPr>
        <w:t>věcech technických:</w:t>
      </w:r>
      <w:r w:rsidR="00DC193F" w:rsidRPr="009A375B">
        <w:rPr>
          <w:rFonts w:ascii="Arial" w:hAnsi="Arial" w:cs="Arial"/>
        </w:rPr>
        <w:tab/>
      </w:r>
      <w:r w:rsidR="00A3733B" w:rsidRPr="009A375B">
        <w:rPr>
          <w:rFonts w:ascii="Arial" w:hAnsi="Arial" w:cs="Arial"/>
          <w:highlight w:val="cyan"/>
        </w:rPr>
        <w:t>…………………………………..</w:t>
      </w:r>
    </w:p>
    <w:p w14:paraId="38D4FB22" w14:textId="77777777" w:rsidR="00A3733B" w:rsidRPr="009A375B" w:rsidRDefault="00A3733B" w:rsidP="005E5C56">
      <w:pPr>
        <w:rPr>
          <w:rFonts w:ascii="Arial" w:hAnsi="Arial" w:cs="Arial"/>
        </w:rPr>
      </w:pPr>
    </w:p>
    <w:p w14:paraId="5DB31DE4"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3B8EAC2A" w14:textId="77777777" w:rsidR="00A3733B" w:rsidRPr="009A375B" w:rsidRDefault="00A3733B" w:rsidP="005E5C56">
      <w:pPr>
        <w:pStyle w:val="BodyText21"/>
        <w:widowControl/>
        <w:rPr>
          <w:rFonts w:ascii="Arial" w:hAnsi="Arial" w:cs="Arial"/>
          <w:sz w:val="20"/>
        </w:rPr>
      </w:pPr>
    </w:p>
    <w:p w14:paraId="6B6F9628"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32E060A3" w14:textId="14F29272" w:rsidR="00743F24" w:rsidRDefault="00743F24" w:rsidP="005E5C56">
      <w:pPr>
        <w:pStyle w:val="BodyText21"/>
        <w:widowControl/>
        <w:rPr>
          <w:rFonts w:ascii="Arial" w:hAnsi="Arial" w:cs="Arial"/>
          <w:sz w:val="20"/>
        </w:rPr>
      </w:pPr>
    </w:p>
    <w:p w14:paraId="38E8EB04" w14:textId="77777777" w:rsidR="000B6952" w:rsidRPr="009A375B" w:rsidRDefault="000B6952" w:rsidP="005E5C56">
      <w:pPr>
        <w:pStyle w:val="BodyText21"/>
        <w:widowControl/>
        <w:rPr>
          <w:rFonts w:ascii="Arial" w:hAnsi="Arial" w:cs="Arial"/>
          <w:sz w:val="20"/>
        </w:rPr>
      </w:pPr>
    </w:p>
    <w:p w14:paraId="374C2B7C"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002D0F3D" w14:textId="77777777" w:rsidR="00A3733B" w:rsidRPr="009A375B" w:rsidRDefault="00A3733B" w:rsidP="005E5C56">
      <w:pPr>
        <w:jc w:val="both"/>
        <w:rPr>
          <w:rFonts w:ascii="Arial" w:hAnsi="Arial" w:cs="Arial"/>
        </w:rPr>
      </w:pPr>
    </w:p>
    <w:p w14:paraId="5BAE4CCF"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 xml:space="preserve">Provádění staveb, jejich změn a </w:t>
      </w:r>
      <w:r w:rsidR="008C4E95" w:rsidRPr="00B07F53">
        <w:rPr>
          <w:rFonts w:ascii="Arial" w:hAnsi="Arial" w:cs="Arial"/>
        </w:rPr>
        <w:t>odstraňování</w:t>
      </w:r>
      <w:r w:rsidR="0083092A" w:rsidRPr="00B07F53">
        <w:rPr>
          <w:rFonts w:ascii="Arial" w:hAnsi="Arial" w:cs="Arial"/>
        </w:rPr>
        <w:t xml:space="preserve"> </w:t>
      </w:r>
      <w:r w:rsidR="00A3733B" w:rsidRPr="00B07F53">
        <w:rPr>
          <w:rFonts w:ascii="Arial" w:hAnsi="Arial" w:cs="Arial"/>
        </w:rPr>
        <w:t>(příloha č. 1 smlouvy) a</w:t>
      </w:r>
      <w:r w:rsidR="00A3733B" w:rsidRPr="009A375B">
        <w:rPr>
          <w:rFonts w:ascii="Arial" w:hAnsi="Arial" w:cs="Arial"/>
        </w:rPr>
        <w:t xml:space="preserve"> má řádné vybavení, zkušenosti a schopnosti, aby řádně a včas provedl dílo dle této smlouvy; a</w:t>
      </w:r>
    </w:p>
    <w:p w14:paraId="48C57D23" w14:textId="77777777" w:rsidR="00A3733B" w:rsidRPr="009A375B" w:rsidRDefault="00A3733B" w:rsidP="005E5C56">
      <w:pPr>
        <w:jc w:val="both"/>
        <w:rPr>
          <w:rFonts w:ascii="Arial" w:hAnsi="Arial" w:cs="Arial"/>
        </w:rPr>
      </w:pPr>
    </w:p>
    <w:p w14:paraId="5B5E8B12" w14:textId="1FD5827F" w:rsidR="00A3733B" w:rsidRPr="0069025E" w:rsidRDefault="00F977E2" w:rsidP="0005504A">
      <w:pPr>
        <w:numPr>
          <w:ilvl w:val="0"/>
          <w:numId w:val="10"/>
        </w:numPr>
        <w:jc w:val="both"/>
        <w:rPr>
          <w:rFonts w:ascii="Arial" w:hAnsi="Arial" w:cs="Arial"/>
          <w:b/>
          <w:bCs/>
        </w:rPr>
      </w:pPr>
      <w:r w:rsidRPr="0069025E">
        <w:rPr>
          <w:rFonts w:ascii="Arial" w:hAnsi="Arial" w:cs="Arial"/>
        </w:rPr>
        <w:t>z</w:t>
      </w:r>
      <w:r w:rsidR="00A3733B" w:rsidRPr="0069025E">
        <w:rPr>
          <w:rFonts w:ascii="Arial" w:hAnsi="Arial" w:cs="Arial"/>
        </w:rPr>
        <w:t>hotovitel je vítězem</w:t>
      </w:r>
      <w:r w:rsidR="0070262D" w:rsidRPr="0069025E">
        <w:rPr>
          <w:rFonts w:ascii="Arial" w:hAnsi="Arial" w:cs="Arial"/>
        </w:rPr>
        <w:t xml:space="preserve"> </w:t>
      </w:r>
      <w:r w:rsidR="00A3733B" w:rsidRPr="0069025E">
        <w:rPr>
          <w:rFonts w:ascii="Arial" w:hAnsi="Arial" w:cs="Arial"/>
        </w:rPr>
        <w:t xml:space="preserve">veřejné zakázky </w:t>
      </w:r>
      <w:r w:rsidR="0083092A" w:rsidRPr="0069025E">
        <w:rPr>
          <w:rFonts w:ascii="Arial" w:hAnsi="Arial" w:cs="Arial"/>
        </w:rPr>
        <w:t xml:space="preserve">s názvem </w:t>
      </w:r>
      <w:r w:rsidR="0005504A" w:rsidRPr="007A6A26">
        <w:rPr>
          <w:rFonts w:ascii="Arial" w:hAnsi="Arial" w:cs="Arial"/>
        </w:rPr>
        <w:t>„</w:t>
      </w:r>
      <w:r w:rsidR="007A6A26" w:rsidRPr="007A6A26">
        <w:rPr>
          <w:rFonts w:ascii="Arial" w:hAnsi="Arial" w:cs="Arial"/>
          <w:b/>
          <w:bCs/>
        </w:rPr>
        <w:t>Karlovy Vary, ulice Husova - rekonstrukce</w:t>
      </w:r>
      <w:r w:rsidR="0005504A" w:rsidRPr="007A6A26">
        <w:rPr>
          <w:rFonts w:ascii="Arial" w:hAnsi="Arial" w:cs="Arial"/>
          <w:b/>
          <w:bCs/>
        </w:rPr>
        <w:t>“</w:t>
      </w:r>
      <w:r w:rsidR="0005504A" w:rsidRPr="0069025E">
        <w:rPr>
          <w:rFonts w:ascii="Arial" w:hAnsi="Arial" w:cs="Arial"/>
        </w:rPr>
        <w:t xml:space="preserve"> </w:t>
      </w:r>
      <w:r w:rsidR="008C1D3E" w:rsidRPr="0069025E">
        <w:rPr>
          <w:rFonts w:ascii="Arial" w:hAnsi="Arial" w:cs="Arial"/>
        </w:rPr>
        <w:t xml:space="preserve">(dále </w:t>
      </w:r>
      <w:r w:rsidR="0083092A" w:rsidRPr="0069025E">
        <w:rPr>
          <w:rFonts w:ascii="Arial" w:hAnsi="Arial" w:cs="Arial"/>
        </w:rPr>
        <w:t>též</w:t>
      </w:r>
      <w:r w:rsidR="008C1D3E" w:rsidRPr="0069025E">
        <w:rPr>
          <w:rFonts w:ascii="Arial" w:hAnsi="Arial" w:cs="Arial"/>
        </w:rPr>
        <w:t xml:space="preserve"> „veřejná zakázka“)</w:t>
      </w:r>
      <w:r w:rsidR="00242866" w:rsidRPr="0069025E">
        <w:rPr>
          <w:rFonts w:ascii="Arial" w:hAnsi="Arial" w:cs="Arial"/>
        </w:rPr>
        <w:t xml:space="preserve"> </w:t>
      </w:r>
      <w:r w:rsidR="00076DB8" w:rsidRPr="0069025E">
        <w:rPr>
          <w:rFonts w:ascii="Arial" w:hAnsi="Arial" w:cs="Arial"/>
        </w:rPr>
        <w:t>zahájené</w:t>
      </w:r>
      <w:r w:rsidR="00A3733B" w:rsidRPr="0069025E">
        <w:rPr>
          <w:rFonts w:ascii="Arial" w:hAnsi="Arial" w:cs="Arial"/>
        </w:rPr>
        <w:t xml:space="preserve"> </w:t>
      </w:r>
      <w:r w:rsidR="00114DB2" w:rsidRPr="0069025E">
        <w:rPr>
          <w:rFonts w:ascii="Arial" w:hAnsi="Arial" w:cs="Arial"/>
        </w:rPr>
        <w:t xml:space="preserve">dne </w:t>
      </w:r>
      <w:r w:rsidR="000A0A06" w:rsidRPr="0069025E">
        <w:rPr>
          <w:rFonts w:ascii="Arial" w:hAnsi="Arial" w:cs="Arial"/>
          <w:highlight w:val="cyan"/>
        </w:rPr>
        <w:t>…………..</w:t>
      </w:r>
      <w:r w:rsidR="00114DB2" w:rsidRPr="0069025E">
        <w:rPr>
          <w:rFonts w:ascii="Arial" w:hAnsi="Arial" w:cs="Arial"/>
        </w:rPr>
        <w:t xml:space="preserve"> </w:t>
      </w:r>
      <w:r w:rsidR="00A3733B" w:rsidRPr="0069025E">
        <w:rPr>
          <w:rFonts w:ascii="Arial" w:hAnsi="Arial" w:cs="Arial"/>
        </w:rPr>
        <w:t xml:space="preserve">objednatelem jako </w:t>
      </w:r>
      <w:r w:rsidR="0066433E" w:rsidRPr="0069025E">
        <w:rPr>
          <w:rFonts w:ascii="Arial" w:hAnsi="Arial" w:cs="Arial"/>
        </w:rPr>
        <w:t>zadavatelem</w:t>
      </w:r>
      <w:r w:rsidR="00A3733B" w:rsidRPr="0069025E">
        <w:rPr>
          <w:rFonts w:ascii="Arial" w:hAnsi="Arial" w:cs="Arial"/>
        </w:rPr>
        <w:t xml:space="preserve"> veřejné zakáz</w:t>
      </w:r>
      <w:r w:rsidR="0014485C" w:rsidRPr="0069025E">
        <w:rPr>
          <w:rFonts w:ascii="Arial" w:hAnsi="Arial" w:cs="Arial"/>
        </w:rPr>
        <w:t xml:space="preserve">ky </w:t>
      </w:r>
      <w:r w:rsidR="006F7989" w:rsidRPr="0069025E">
        <w:rPr>
          <w:rFonts w:ascii="Arial" w:hAnsi="Arial" w:cs="Arial"/>
        </w:rPr>
        <w:t>v</w:t>
      </w:r>
      <w:r w:rsidR="003D18EC" w:rsidRPr="0069025E">
        <w:rPr>
          <w:rFonts w:ascii="Arial" w:hAnsi="Arial" w:cs="Arial"/>
        </w:rPr>
        <w:t xml:space="preserve"> podlimitním </w:t>
      </w:r>
      <w:r w:rsidR="006F7989" w:rsidRPr="0069025E">
        <w:rPr>
          <w:rFonts w:ascii="Arial" w:hAnsi="Arial" w:cs="Arial"/>
        </w:rPr>
        <w:t xml:space="preserve">režimu </w:t>
      </w:r>
      <w:r w:rsidR="0014485C" w:rsidRPr="0069025E">
        <w:rPr>
          <w:rFonts w:ascii="Arial" w:hAnsi="Arial" w:cs="Arial"/>
        </w:rPr>
        <w:t xml:space="preserve">formou </w:t>
      </w:r>
      <w:r w:rsidR="00911FC0">
        <w:rPr>
          <w:rFonts w:ascii="Arial" w:hAnsi="Arial" w:cs="Arial"/>
        </w:rPr>
        <w:t>zjednodušeného</w:t>
      </w:r>
      <w:r w:rsidR="003D18EC" w:rsidRPr="0069025E">
        <w:rPr>
          <w:rFonts w:ascii="Arial" w:hAnsi="Arial" w:cs="Arial"/>
        </w:rPr>
        <w:t xml:space="preserve"> podlimitního řízení dle § 3 písm. a) a § 53 </w:t>
      </w:r>
      <w:r w:rsidR="00A3733B" w:rsidRPr="0069025E">
        <w:rPr>
          <w:rFonts w:ascii="Arial" w:hAnsi="Arial" w:cs="Arial"/>
        </w:rPr>
        <w:t>zákona č.</w:t>
      </w:r>
      <w:r w:rsidR="002106A5" w:rsidRPr="0069025E">
        <w:rPr>
          <w:rFonts w:ascii="Arial" w:hAnsi="Arial" w:cs="Arial"/>
        </w:rPr>
        <w:t> </w:t>
      </w:r>
      <w:r w:rsidR="006F7989" w:rsidRPr="0069025E">
        <w:rPr>
          <w:rFonts w:ascii="Arial" w:hAnsi="Arial" w:cs="Arial"/>
        </w:rPr>
        <w:t>134/2016 Sb., o zadávání veřejných zakázek</w:t>
      </w:r>
      <w:r w:rsidR="005652F9" w:rsidRPr="0069025E">
        <w:rPr>
          <w:rFonts w:ascii="Arial" w:hAnsi="Arial" w:cs="Arial"/>
        </w:rPr>
        <w:t xml:space="preserve">, </w:t>
      </w:r>
      <w:r w:rsidR="0048397C" w:rsidRPr="0069025E">
        <w:rPr>
          <w:rFonts w:ascii="Arial" w:hAnsi="Arial" w:cs="Arial"/>
        </w:rPr>
        <w:t xml:space="preserve">ve znění pozdějších předpisů </w:t>
      </w:r>
      <w:r w:rsidR="006F7989" w:rsidRPr="0069025E">
        <w:rPr>
          <w:rFonts w:ascii="Arial" w:hAnsi="Arial" w:cs="Arial"/>
        </w:rPr>
        <w:t>(dále jen „ZZVZ“)</w:t>
      </w:r>
      <w:r w:rsidR="00E71ED4" w:rsidRPr="0069025E">
        <w:rPr>
          <w:rFonts w:ascii="Arial" w:hAnsi="Arial" w:cs="Arial"/>
        </w:rPr>
        <w:t xml:space="preserve"> </w:t>
      </w:r>
      <w:r w:rsidR="005B58FD" w:rsidRPr="0069025E">
        <w:rPr>
          <w:rFonts w:ascii="Arial" w:hAnsi="Arial" w:cs="Arial"/>
        </w:rPr>
        <w:t>a</w:t>
      </w:r>
      <w:r w:rsidR="002106A5" w:rsidRPr="0069025E">
        <w:rPr>
          <w:rFonts w:ascii="Arial" w:hAnsi="Arial" w:cs="Arial"/>
        </w:rPr>
        <w:t> </w:t>
      </w:r>
      <w:r w:rsidR="00190814" w:rsidRPr="0069025E">
        <w:rPr>
          <w:rFonts w:ascii="Arial" w:hAnsi="Arial" w:cs="Arial"/>
        </w:rPr>
        <w:t>v</w:t>
      </w:r>
      <w:r w:rsidR="00A3733B" w:rsidRPr="0069025E">
        <w:rPr>
          <w:rFonts w:ascii="Arial" w:hAnsi="Arial" w:cs="Arial"/>
        </w:rPr>
        <w:t xml:space="preserve">ýběr </w:t>
      </w:r>
      <w:r w:rsidR="006F7989" w:rsidRPr="0069025E">
        <w:rPr>
          <w:rFonts w:ascii="Arial" w:hAnsi="Arial" w:cs="Arial"/>
        </w:rPr>
        <w:t>dodavatele</w:t>
      </w:r>
      <w:r w:rsidR="00A3733B" w:rsidRPr="0069025E">
        <w:rPr>
          <w:rFonts w:ascii="Arial" w:hAnsi="Arial" w:cs="Arial"/>
        </w:rPr>
        <w:t xml:space="preserve"> byl </w:t>
      </w:r>
      <w:r w:rsidR="005652F9" w:rsidRPr="0069025E">
        <w:rPr>
          <w:rFonts w:ascii="Arial" w:hAnsi="Arial" w:cs="Arial"/>
        </w:rPr>
        <w:t xml:space="preserve">schválen </w:t>
      </w:r>
      <w:r w:rsidR="00A3733B" w:rsidRPr="0069025E">
        <w:rPr>
          <w:rFonts w:ascii="Arial" w:hAnsi="Arial" w:cs="Arial"/>
        </w:rPr>
        <w:t>usnesením Rady města Karlovy Vary dne</w:t>
      </w:r>
      <w:r w:rsidR="0083092A" w:rsidRPr="0069025E">
        <w:rPr>
          <w:rFonts w:ascii="Arial" w:hAnsi="Arial" w:cs="Arial"/>
        </w:rPr>
        <w:t xml:space="preserve"> </w:t>
      </w:r>
      <w:r w:rsidR="0083092A" w:rsidRPr="0069025E">
        <w:rPr>
          <w:rFonts w:ascii="Arial" w:hAnsi="Arial" w:cs="Arial"/>
          <w:highlight w:val="green"/>
        </w:rPr>
        <w:t>____________</w:t>
      </w:r>
      <w:r w:rsidR="0083092A" w:rsidRPr="0069025E">
        <w:rPr>
          <w:rFonts w:ascii="Arial" w:hAnsi="Arial" w:cs="Arial"/>
        </w:rPr>
        <w:t xml:space="preserve"> </w:t>
      </w:r>
      <w:r w:rsidR="0083092A" w:rsidRPr="0069025E">
        <w:rPr>
          <w:rFonts w:ascii="Arial" w:hAnsi="Arial" w:cs="Arial"/>
          <w:i/>
        </w:rPr>
        <w:t xml:space="preserve">(bude doplněno </w:t>
      </w:r>
      <w:r w:rsidR="003F1712" w:rsidRPr="0069025E">
        <w:rPr>
          <w:rFonts w:ascii="Arial" w:hAnsi="Arial" w:cs="Arial"/>
          <w:i/>
        </w:rPr>
        <w:t>před podpisem smlouvy</w:t>
      </w:r>
      <w:r w:rsidR="0083092A" w:rsidRPr="0069025E">
        <w:rPr>
          <w:rFonts w:ascii="Arial" w:hAnsi="Arial" w:cs="Arial"/>
          <w:i/>
        </w:rPr>
        <w:t>)</w:t>
      </w:r>
      <w:r w:rsidR="0083092A" w:rsidRPr="0069025E">
        <w:rPr>
          <w:rFonts w:ascii="Arial" w:hAnsi="Arial" w:cs="Arial"/>
        </w:rPr>
        <w:t xml:space="preserve"> </w:t>
      </w:r>
      <w:r w:rsidR="00862FD6" w:rsidRPr="0069025E">
        <w:rPr>
          <w:rFonts w:ascii="Arial" w:hAnsi="Arial" w:cs="Arial"/>
        </w:rPr>
        <w:t xml:space="preserve">pod bodem č. </w:t>
      </w:r>
      <w:r w:rsidR="0083092A" w:rsidRPr="0069025E">
        <w:rPr>
          <w:rFonts w:ascii="Arial" w:hAnsi="Arial" w:cs="Arial"/>
          <w:highlight w:val="green"/>
        </w:rPr>
        <w:t>____________</w:t>
      </w:r>
      <w:r w:rsidR="0083092A" w:rsidRPr="0069025E">
        <w:rPr>
          <w:rFonts w:ascii="Arial" w:hAnsi="Arial" w:cs="Arial"/>
        </w:rPr>
        <w:t xml:space="preserve"> </w:t>
      </w:r>
      <w:r w:rsidR="0083092A" w:rsidRPr="0069025E">
        <w:rPr>
          <w:rFonts w:ascii="Arial" w:hAnsi="Arial" w:cs="Arial"/>
          <w:i/>
        </w:rPr>
        <w:t xml:space="preserve">(bude doplněno </w:t>
      </w:r>
      <w:r w:rsidR="003F1712" w:rsidRPr="0069025E">
        <w:rPr>
          <w:rFonts w:ascii="Arial" w:hAnsi="Arial" w:cs="Arial"/>
          <w:i/>
        </w:rPr>
        <w:t>před podpisem smlouvy</w:t>
      </w:r>
      <w:r w:rsidR="0083092A" w:rsidRPr="0069025E">
        <w:rPr>
          <w:rFonts w:ascii="Arial" w:hAnsi="Arial" w:cs="Arial"/>
          <w:i/>
        </w:rPr>
        <w:t>)</w:t>
      </w:r>
      <w:r w:rsidR="0083092A" w:rsidRPr="0069025E">
        <w:rPr>
          <w:rFonts w:ascii="Arial" w:hAnsi="Arial" w:cs="Arial"/>
        </w:rPr>
        <w:t xml:space="preserve"> </w:t>
      </w:r>
      <w:r w:rsidR="00862FD6" w:rsidRPr="0069025E">
        <w:rPr>
          <w:rFonts w:ascii="Arial" w:hAnsi="Arial" w:cs="Arial"/>
        </w:rPr>
        <w:t>jednání</w:t>
      </w:r>
      <w:r w:rsidR="00A3733B" w:rsidRPr="0069025E">
        <w:rPr>
          <w:rFonts w:ascii="Arial" w:hAnsi="Arial" w:cs="Arial"/>
        </w:rPr>
        <w:t>; a</w:t>
      </w:r>
    </w:p>
    <w:p w14:paraId="550A05D5" w14:textId="77777777" w:rsidR="00A3733B" w:rsidRPr="00613708" w:rsidRDefault="00A3733B" w:rsidP="005E5C56">
      <w:pPr>
        <w:jc w:val="both"/>
        <w:rPr>
          <w:rFonts w:ascii="Arial" w:hAnsi="Arial" w:cs="Arial"/>
        </w:rPr>
      </w:pPr>
    </w:p>
    <w:p w14:paraId="7C8EA37A" w14:textId="77777777" w:rsidR="00A3733B" w:rsidRPr="00613708" w:rsidRDefault="00F977E2" w:rsidP="008D2B6A">
      <w:pPr>
        <w:numPr>
          <w:ilvl w:val="0"/>
          <w:numId w:val="10"/>
        </w:numPr>
        <w:jc w:val="both"/>
        <w:rPr>
          <w:rFonts w:ascii="Arial" w:hAnsi="Arial" w:cs="Arial"/>
        </w:rPr>
      </w:pPr>
      <w:r w:rsidRPr="00613708">
        <w:rPr>
          <w:rFonts w:ascii="Arial" w:hAnsi="Arial" w:cs="Arial"/>
        </w:rPr>
        <w:t>z</w:t>
      </w:r>
      <w:r w:rsidR="00A3733B" w:rsidRPr="00613708">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07227D21" w14:textId="77777777" w:rsidR="00862FD6" w:rsidRPr="00613708" w:rsidRDefault="00862FD6" w:rsidP="00862FD6">
      <w:pPr>
        <w:jc w:val="both"/>
        <w:rPr>
          <w:rFonts w:ascii="Arial" w:hAnsi="Arial" w:cs="Arial"/>
        </w:rPr>
      </w:pPr>
    </w:p>
    <w:p w14:paraId="51270D90" w14:textId="77777777" w:rsidR="00862FD6" w:rsidRPr="00613708" w:rsidRDefault="00862FD6" w:rsidP="00862FD6">
      <w:pPr>
        <w:numPr>
          <w:ilvl w:val="0"/>
          <w:numId w:val="10"/>
        </w:numPr>
        <w:jc w:val="both"/>
        <w:rPr>
          <w:rFonts w:ascii="Arial" w:hAnsi="Arial" w:cs="Arial"/>
        </w:rPr>
      </w:pPr>
      <w:r w:rsidRPr="00613708">
        <w:rPr>
          <w:rFonts w:ascii="Arial" w:hAnsi="Arial" w:cs="Arial"/>
        </w:rPr>
        <w:t xml:space="preserve">Rada města Karlovy Vary schválila uzavření této smlouvy na svém jednání konaném dne </w:t>
      </w:r>
      <w:r w:rsidR="0083092A" w:rsidRPr="00613708">
        <w:rPr>
          <w:rFonts w:ascii="Arial" w:hAnsi="Arial" w:cs="Arial"/>
          <w:highlight w:val="green"/>
        </w:rPr>
        <w:t>____________</w:t>
      </w:r>
      <w:r w:rsidR="0083092A" w:rsidRPr="00613708">
        <w:rPr>
          <w:rFonts w:ascii="Arial" w:hAnsi="Arial" w:cs="Arial"/>
        </w:rPr>
        <w:t xml:space="preserve"> </w:t>
      </w:r>
      <w:r w:rsidR="0083092A" w:rsidRPr="00613708">
        <w:rPr>
          <w:rFonts w:ascii="Arial" w:hAnsi="Arial" w:cs="Arial"/>
          <w:i/>
        </w:rPr>
        <w:t xml:space="preserve">(bude doplněno </w:t>
      </w:r>
      <w:r w:rsidR="003F1712" w:rsidRPr="00613708">
        <w:rPr>
          <w:rFonts w:ascii="Arial" w:hAnsi="Arial" w:cs="Arial"/>
          <w:i/>
        </w:rPr>
        <w:t>před podpisem smlouvy</w:t>
      </w:r>
      <w:r w:rsidR="0083092A" w:rsidRPr="00613708">
        <w:rPr>
          <w:rFonts w:ascii="Arial" w:hAnsi="Arial" w:cs="Arial"/>
          <w:i/>
        </w:rPr>
        <w:t>)</w:t>
      </w:r>
      <w:r w:rsidR="0083092A" w:rsidRPr="00613708">
        <w:rPr>
          <w:rFonts w:ascii="Arial" w:hAnsi="Arial" w:cs="Arial"/>
        </w:rPr>
        <w:t xml:space="preserve"> </w:t>
      </w:r>
      <w:r w:rsidRPr="00613708">
        <w:rPr>
          <w:rFonts w:ascii="Arial" w:hAnsi="Arial" w:cs="Arial"/>
        </w:rPr>
        <w:t xml:space="preserve">pod bodem č. </w:t>
      </w:r>
      <w:r w:rsidR="0083092A" w:rsidRPr="00613708">
        <w:rPr>
          <w:rFonts w:ascii="Arial" w:hAnsi="Arial" w:cs="Arial"/>
          <w:highlight w:val="green"/>
        </w:rPr>
        <w:t>____________</w:t>
      </w:r>
      <w:r w:rsidR="0083092A" w:rsidRPr="00613708">
        <w:rPr>
          <w:rFonts w:ascii="Arial" w:hAnsi="Arial" w:cs="Arial"/>
        </w:rPr>
        <w:t xml:space="preserve"> </w:t>
      </w:r>
      <w:r w:rsidR="0083092A" w:rsidRPr="00613708">
        <w:rPr>
          <w:rFonts w:ascii="Arial" w:hAnsi="Arial" w:cs="Arial"/>
          <w:i/>
        </w:rPr>
        <w:t xml:space="preserve">(bude doplněno </w:t>
      </w:r>
      <w:r w:rsidR="003F1712" w:rsidRPr="00613708">
        <w:rPr>
          <w:rFonts w:ascii="Arial" w:hAnsi="Arial" w:cs="Arial"/>
          <w:i/>
        </w:rPr>
        <w:t>před podpisem smlouvy</w:t>
      </w:r>
      <w:r w:rsidR="0083092A" w:rsidRPr="00613708">
        <w:rPr>
          <w:rFonts w:ascii="Arial" w:hAnsi="Arial" w:cs="Arial"/>
          <w:i/>
        </w:rPr>
        <w:t>)</w:t>
      </w:r>
      <w:r w:rsidR="0083092A" w:rsidRPr="00613708">
        <w:rPr>
          <w:rFonts w:ascii="Arial" w:hAnsi="Arial" w:cs="Arial"/>
        </w:rPr>
        <w:t xml:space="preserve"> </w:t>
      </w:r>
      <w:r w:rsidRPr="00613708">
        <w:rPr>
          <w:rFonts w:ascii="Arial" w:hAnsi="Arial" w:cs="Arial"/>
        </w:rPr>
        <w:t>jednání,</w:t>
      </w:r>
    </w:p>
    <w:p w14:paraId="62403E74" w14:textId="77777777" w:rsidR="00A3733B" w:rsidRPr="009A375B" w:rsidRDefault="00A3733B" w:rsidP="005E5C56">
      <w:pPr>
        <w:jc w:val="both"/>
        <w:rPr>
          <w:rFonts w:ascii="Arial" w:hAnsi="Arial" w:cs="Arial"/>
        </w:rPr>
      </w:pPr>
    </w:p>
    <w:p w14:paraId="45CC363A" w14:textId="254EA195" w:rsidR="009B6469" w:rsidRDefault="00A3733B" w:rsidP="005E5C56">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49F8CF5C" w14:textId="77777777" w:rsidR="009B6469" w:rsidRDefault="009B6469" w:rsidP="005E5C56">
      <w:pPr>
        <w:pStyle w:val="BodyText21"/>
        <w:widowControl/>
        <w:rPr>
          <w:rFonts w:ascii="Arial" w:hAnsi="Arial" w:cs="Arial"/>
          <w:sz w:val="20"/>
        </w:rPr>
      </w:pPr>
    </w:p>
    <w:p w14:paraId="543A9A4B" w14:textId="12592744" w:rsidR="00711583" w:rsidRPr="009A375B" w:rsidRDefault="00A3733B" w:rsidP="009B6469">
      <w:pPr>
        <w:pStyle w:val="BodyText21"/>
        <w:jc w:val="center"/>
        <w:rPr>
          <w:rFonts w:ascii="Arial" w:hAnsi="Arial" w:cs="Arial"/>
          <w:b/>
          <w:spacing w:val="50"/>
          <w:sz w:val="28"/>
          <w:szCs w:val="28"/>
        </w:rPr>
      </w:pPr>
      <w:r w:rsidRPr="009A375B">
        <w:rPr>
          <w:rFonts w:ascii="Arial" w:hAnsi="Arial" w:cs="Arial"/>
          <w:b/>
          <w:spacing w:val="50"/>
          <w:sz w:val="28"/>
          <w:szCs w:val="28"/>
        </w:rPr>
        <w:t>SMLOUVY O DÍLO</w:t>
      </w:r>
    </w:p>
    <w:p w14:paraId="673E2029" w14:textId="77777777" w:rsidR="0051438E" w:rsidRPr="009A375B" w:rsidRDefault="0051438E" w:rsidP="009B6469">
      <w:pPr>
        <w:pStyle w:val="BodyText21"/>
        <w:widowControl/>
        <w:jc w:val="center"/>
        <w:rPr>
          <w:rFonts w:ascii="Arial" w:hAnsi="Arial" w:cs="Arial"/>
          <w:b/>
          <w:sz w:val="20"/>
        </w:rPr>
      </w:pPr>
    </w:p>
    <w:p w14:paraId="5564BAD5" w14:textId="77777777" w:rsidR="000F1492" w:rsidRDefault="00994F07" w:rsidP="009B6469">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14605379" w14:textId="77777777" w:rsidR="003214D1" w:rsidRDefault="003214D1" w:rsidP="000F1492">
      <w:pPr>
        <w:pStyle w:val="BodyText21"/>
        <w:widowControl/>
        <w:jc w:val="center"/>
        <w:rPr>
          <w:rFonts w:ascii="Arial" w:hAnsi="Arial" w:cs="Arial"/>
          <w:b/>
          <w:sz w:val="20"/>
        </w:rPr>
      </w:pPr>
    </w:p>
    <w:p w14:paraId="4E6F177B"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r w:rsidR="00024FCE">
        <w:rPr>
          <w:rFonts w:ascii="Arial" w:hAnsi="Arial" w:cs="Arial"/>
          <w:sz w:val="20"/>
        </w:rPr>
        <w:t>, definice, prohlášení zhotovitele</w:t>
      </w:r>
    </w:p>
    <w:p w14:paraId="16E4B150" w14:textId="77777777" w:rsidR="00A3733B" w:rsidRPr="009A375B" w:rsidRDefault="00A3733B" w:rsidP="005E5C56">
      <w:pPr>
        <w:rPr>
          <w:rFonts w:ascii="Arial" w:hAnsi="Arial" w:cs="Arial"/>
        </w:rPr>
      </w:pPr>
    </w:p>
    <w:p w14:paraId="5E73058E"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w:t>
      </w:r>
      <w:r w:rsidR="00DC393C">
        <w:rPr>
          <w:rFonts w:ascii="Arial" w:hAnsi="Arial" w:cs="Arial"/>
        </w:rPr>
        <w:t> </w:t>
      </w:r>
      <w:r w:rsidRPr="009A375B">
        <w:rPr>
          <w:rFonts w:ascii="Arial" w:hAnsi="Arial" w:cs="Arial"/>
        </w:rPr>
        <w:t>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7DA8FAF7" w14:textId="77777777" w:rsidR="00A3733B" w:rsidRPr="009A375B" w:rsidRDefault="00A3733B" w:rsidP="005E5C56">
      <w:pPr>
        <w:jc w:val="both"/>
        <w:rPr>
          <w:rFonts w:ascii="Arial" w:hAnsi="Arial" w:cs="Arial"/>
        </w:rPr>
      </w:pPr>
    </w:p>
    <w:p w14:paraId="56B0C286" w14:textId="77777777" w:rsidR="00A3733B" w:rsidRPr="009A375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562384FE" w14:textId="77777777" w:rsidR="00655636" w:rsidRDefault="00655636" w:rsidP="00B67380">
      <w:pPr>
        <w:jc w:val="both"/>
        <w:rPr>
          <w:rFonts w:ascii="Arial" w:hAnsi="Arial" w:cs="Arial"/>
        </w:rPr>
      </w:pPr>
    </w:p>
    <w:p w14:paraId="2BB1D6D9" w14:textId="77777777" w:rsidR="00B67380" w:rsidRPr="0069025E" w:rsidRDefault="00B67380" w:rsidP="00B67380">
      <w:pPr>
        <w:numPr>
          <w:ilvl w:val="1"/>
          <w:numId w:val="6"/>
        </w:numPr>
        <w:ind w:left="703" w:hanging="709"/>
        <w:jc w:val="both"/>
        <w:rPr>
          <w:rFonts w:ascii="Arial" w:hAnsi="Arial" w:cs="Arial"/>
        </w:rPr>
      </w:pPr>
      <w:r w:rsidRPr="0069025E">
        <w:rPr>
          <w:rFonts w:ascii="Arial" w:hAnsi="Arial" w:cs="Arial"/>
        </w:rPr>
        <w:t>Definice:</w:t>
      </w:r>
    </w:p>
    <w:p w14:paraId="608BFCC0" w14:textId="77777777" w:rsidR="00B67380" w:rsidRPr="0069025E" w:rsidRDefault="00B67380" w:rsidP="007A796B">
      <w:pPr>
        <w:numPr>
          <w:ilvl w:val="0"/>
          <w:numId w:val="42"/>
        </w:numPr>
        <w:ind w:left="1276" w:hanging="567"/>
        <w:jc w:val="both"/>
        <w:rPr>
          <w:rFonts w:ascii="Arial" w:hAnsi="Arial" w:cs="Arial"/>
        </w:rPr>
      </w:pPr>
      <w:r w:rsidRPr="0069025E">
        <w:rPr>
          <w:rFonts w:ascii="Arial" w:hAnsi="Arial" w:cs="Arial"/>
        </w:rPr>
        <w:t>Objednatelem je zadavatel po uzavření smlouvy na plnění veřejné zakázky (smlouvy o dílo).</w:t>
      </w:r>
    </w:p>
    <w:p w14:paraId="756C3B3F" w14:textId="77777777" w:rsidR="00B67380" w:rsidRPr="0069025E" w:rsidRDefault="00B67380" w:rsidP="007A796B">
      <w:pPr>
        <w:numPr>
          <w:ilvl w:val="0"/>
          <w:numId w:val="42"/>
        </w:numPr>
        <w:ind w:left="1276" w:hanging="567"/>
        <w:jc w:val="both"/>
        <w:rPr>
          <w:rFonts w:ascii="Arial" w:hAnsi="Arial" w:cs="Arial"/>
        </w:rPr>
      </w:pPr>
      <w:r w:rsidRPr="0069025E">
        <w:rPr>
          <w:rFonts w:ascii="Arial" w:hAnsi="Arial" w:cs="Arial"/>
        </w:rPr>
        <w:t>Zhotovitelem je vybraný dodavatel po uzavření smlouvy na plnění veřejné zakázky (smlouvy o</w:t>
      </w:r>
      <w:r w:rsidR="00DC393C" w:rsidRPr="0069025E">
        <w:rPr>
          <w:rFonts w:ascii="Arial" w:hAnsi="Arial" w:cs="Arial"/>
        </w:rPr>
        <w:t> </w:t>
      </w:r>
      <w:r w:rsidRPr="0069025E">
        <w:rPr>
          <w:rFonts w:ascii="Arial" w:hAnsi="Arial" w:cs="Arial"/>
        </w:rPr>
        <w:t>dílo).</w:t>
      </w:r>
    </w:p>
    <w:p w14:paraId="5429D67F" w14:textId="77777777" w:rsidR="00B67380" w:rsidRPr="0069025E" w:rsidRDefault="00B67380" w:rsidP="007A796B">
      <w:pPr>
        <w:numPr>
          <w:ilvl w:val="0"/>
          <w:numId w:val="42"/>
        </w:numPr>
        <w:ind w:left="1276" w:hanging="567"/>
        <w:jc w:val="both"/>
        <w:rPr>
          <w:rFonts w:ascii="Arial" w:hAnsi="Arial" w:cs="Arial"/>
        </w:rPr>
      </w:pPr>
      <w:r w:rsidRPr="0069025E">
        <w:rPr>
          <w:rFonts w:ascii="Arial" w:hAnsi="Arial" w:cs="Arial"/>
        </w:rPr>
        <w:t>Podzhotovitelem je poddodavatel po uzavření smlouvy na plnění veřejné zakázky (smlouvy o dílo).</w:t>
      </w:r>
    </w:p>
    <w:p w14:paraId="6416B4A7" w14:textId="77777777" w:rsidR="00B67380" w:rsidRPr="00DF2B34" w:rsidRDefault="00B67380" w:rsidP="007A796B">
      <w:pPr>
        <w:numPr>
          <w:ilvl w:val="0"/>
          <w:numId w:val="42"/>
        </w:numPr>
        <w:ind w:left="1276" w:hanging="567"/>
        <w:jc w:val="both"/>
        <w:rPr>
          <w:rFonts w:ascii="Arial" w:hAnsi="Arial" w:cs="Arial"/>
        </w:rPr>
      </w:pPr>
      <w:r w:rsidRPr="00DF2B34">
        <w:rPr>
          <w:rFonts w:ascii="Arial" w:hAnsi="Arial" w:cs="Arial"/>
        </w:rPr>
        <w:t>Příslušnou dokumentací je dokumentace zpracovaná v rozsahu stanoveném jiným právním předpisem (</w:t>
      </w:r>
      <w:r w:rsidR="00DF2B34" w:rsidRPr="00DF2B34">
        <w:rPr>
          <w:rFonts w:ascii="Arial" w:hAnsi="Arial" w:cs="Arial"/>
          <w:bCs/>
          <w:iCs/>
        </w:rPr>
        <w:t>vyhláška č. 169/2016 Sb., o stanovení rozsahu dokumentace veřejné zakázky na stavební práce a soupisu stavebních prací, dodávek a služeb s výkazem výměr,</w:t>
      </w:r>
      <w:r w:rsidR="00DF2B34" w:rsidRPr="00DF2B34" w:rsidDel="006924C2">
        <w:rPr>
          <w:rFonts w:ascii="Arial" w:hAnsi="Arial" w:cs="Arial"/>
          <w:bCs/>
          <w:iCs/>
        </w:rPr>
        <w:t xml:space="preserve"> </w:t>
      </w:r>
      <w:r w:rsidR="00DF2B34" w:rsidRPr="00DF2B34">
        <w:rPr>
          <w:rFonts w:ascii="Arial" w:hAnsi="Arial" w:cs="Arial"/>
          <w:bCs/>
          <w:iCs/>
        </w:rPr>
        <w:t>ve znění pozdějších předpisů)</w:t>
      </w:r>
      <w:r w:rsidRPr="00DF2B34">
        <w:rPr>
          <w:rFonts w:ascii="Arial" w:hAnsi="Arial" w:cs="Arial"/>
        </w:rPr>
        <w:t>.</w:t>
      </w:r>
    </w:p>
    <w:p w14:paraId="561D67CC" w14:textId="77777777" w:rsidR="00B67380" w:rsidRPr="0069025E" w:rsidRDefault="00B67380" w:rsidP="007A796B">
      <w:pPr>
        <w:numPr>
          <w:ilvl w:val="0"/>
          <w:numId w:val="42"/>
        </w:numPr>
        <w:ind w:left="1276" w:hanging="567"/>
        <w:jc w:val="both"/>
        <w:rPr>
          <w:rFonts w:ascii="Arial" w:hAnsi="Arial" w:cs="Arial"/>
        </w:rPr>
      </w:pPr>
      <w:r w:rsidRPr="0069025E">
        <w:rPr>
          <w:rFonts w:ascii="Arial" w:hAnsi="Arial" w:cs="Arial"/>
        </w:rPr>
        <w:t>Položkovým rozpočtem je zhotovitelem oceněný soupis stavebních prací dodávek a služeb s výkazem výměr, v němž jsou zhotovitelem uvedeny jednotkové ceny u všech položek stavebních prací dodávek a služeb a jejich celkové ceny pro zadavatelem vymezené množství.</w:t>
      </w:r>
    </w:p>
    <w:p w14:paraId="4123E3FC" w14:textId="77777777" w:rsidR="00B67380" w:rsidRDefault="00B67380" w:rsidP="00242E48"/>
    <w:p w14:paraId="18EE2373"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02D2B1A5" w14:textId="77777777" w:rsidR="00531479" w:rsidRDefault="00531479" w:rsidP="00A841F8">
      <w:pPr>
        <w:jc w:val="both"/>
        <w:rPr>
          <w:rFonts w:ascii="Tahoma" w:hAnsi="Tahoma" w:cs="Tahoma"/>
          <w:spacing w:val="-2"/>
        </w:rPr>
      </w:pPr>
    </w:p>
    <w:p w14:paraId="67F5C9A0" w14:textId="7FC1FA01" w:rsidR="00531479" w:rsidRPr="000878E5" w:rsidRDefault="00531479" w:rsidP="007A6A26">
      <w:pPr>
        <w:numPr>
          <w:ilvl w:val="1"/>
          <w:numId w:val="29"/>
        </w:numPr>
        <w:jc w:val="both"/>
        <w:rPr>
          <w:rFonts w:ascii="Arial" w:hAnsi="Arial" w:cs="Arial"/>
        </w:rPr>
      </w:pPr>
      <w:r w:rsidRPr="000878E5">
        <w:rPr>
          <w:rFonts w:ascii="Arial" w:hAnsi="Arial" w:cs="Arial"/>
        </w:rPr>
        <w:t>Předmětem díla dle této smlouvy je provedení a obstarání veškerých</w:t>
      </w:r>
      <w:r w:rsidR="00E21509" w:rsidRPr="000878E5">
        <w:rPr>
          <w:rFonts w:ascii="Arial" w:hAnsi="Arial" w:cs="Arial"/>
        </w:rPr>
        <w:t xml:space="preserve"> stavebních</w:t>
      </w:r>
      <w:r w:rsidRPr="000878E5">
        <w:rPr>
          <w:rFonts w:ascii="Arial" w:hAnsi="Arial" w:cs="Arial"/>
        </w:rPr>
        <w:t xml:space="preserve"> prací nutných k úplnému dokončení a zprovoznění stavby s názvem </w:t>
      </w:r>
      <w:r w:rsidR="0005504A" w:rsidRPr="007A6A26">
        <w:rPr>
          <w:rFonts w:ascii="Arial" w:hAnsi="Arial" w:cs="Arial"/>
        </w:rPr>
        <w:t>„</w:t>
      </w:r>
      <w:r w:rsidR="007A6A26" w:rsidRPr="007A6A26">
        <w:rPr>
          <w:rFonts w:ascii="Arial" w:hAnsi="Arial" w:cs="Arial"/>
          <w:b/>
          <w:bCs/>
        </w:rPr>
        <w:t>Karlovy Vary, ulice Husova - rekonstrukce</w:t>
      </w:r>
      <w:r w:rsidR="0005504A" w:rsidRPr="007A6A26">
        <w:rPr>
          <w:rFonts w:ascii="Arial" w:hAnsi="Arial" w:cs="Arial"/>
        </w:rPr>
        <w:t>“</w:t>
      </w:r>
      <w:r w:rsidRPr="000878E5">
        <w:rPr>
          <w:rFonts w:ascii="Arial" w:hAnsi="Arial" w:cs="Arial"/>
        </w:rPr>
        <w:t>, která je výsledkem stavebních a montážních prací a</w:t>
      </w:r>
      <w:r w:rsidR="00F91AE3" w:rsidRPr="000878E5">
        <w:rPr>
          <w:rFonts w:ascii="Arial" w:hAnsi="Arial" w:cs="Arial"/>
        </w:rPr>
        <w:t> </w:t>
      </w:r>
      <w:r w:rsidRPr="000878E5">
        <w:rPr>
          <w:rFonts w:ascii="Arial" w:hAnsi="Arial" w:cs="Arial"/>
        </w:rPr>
        <w:t>související projektové a inženýrské činnosti, a to v rozsahu specifikovaném Z</w:t>
      </w:r>
      <w:r w:rsidR="003A00E1" w:rsidRPr="000878E5">
        <w:rPr>
          <w:rFonts w:ascii="Arial" w:hAnsi="Arial" w:cs="Arial"/>
        </w:rPr>
        <w:t>adávací dokumentací</w:t>
      </w:r>
      <w:r w:rsidRPr="000878E5">
        <w:rPr>
          <w:rFonts w:ascii="Arial" w:hAnsi="Arial" w:cs="Arial"/>
        </w:rPr>
        <w:t>, jejíž součástí je i projektová dokumentace pro provádění stavby s názvem „</w:t>
      </w:r>
      <w:r w:rsidR="007A6A26">
        <w:rPr>
          <w:rFonts w:ascii="Arial" w:hAnsi="Arial" w:cs="Arial"/>
        </w:rPr>
        <w:t>K</w:t>
      </w:r>
      <w:r w:rsidR="007A6A26" w:rsidRPr="007A6A26">
        <w:rPr>
          <w:rFonts w:ascii="Arial" w:hAnsi="Arial" w:cs="Arial"/>
        </w:rPr>
        <w:t xml:space="preserve">arlovy </w:t>
      </w:r>
      <w:r w:rsidR="007A6A26">
        <w:rPr>
          <w:rFonts w:ascii="Arial" w:hAnsi="Arial" w:cs="Arial"/>
        </w:rPr>
        <w:t>V</w:t>
      </w:r>
      <w:r w:rsidR="007A6A26" w:rsidRPr="007A6A26">
        <w:rPr>
          <w:rFonts w:ascii="Arial" w:hAnsi="Arial" w:cs="Arial"/>
        </w:rPr>
        <w:t xml:space="preserve">ary, ulice </w:t>
      </w:r>
      <w:r w:rsidR="00577334">
        <w:rPr>
          <w:rFonts w:ascii="Arial" w:hAnsi="Arial" w:cs="Arial"/>
        </w:rPr>
        <w:t>H</w:t>
      </w:r>
      <w:r w:rsidR="007A6A26" w:rsidRPr="007A6A26">
        <w:rPr>
          <w:rFonts w:ascii="Arial" w:hAnsi="Arial" w:cs="Arial"/>
        </w:rPr>
        <w:t xml:space="preserve">usova – parkování“, </w:t>
      </w:r>
      <w:r w:rsidR="00CD4A58" w:rsidRPr="007A6A26">
        <w:rPr>
          <w:rFonts w:ascii="Arial" w:hAnsi="Arial" w:cs="Arial"/>
        </w:rPr>
        <w:t xml:space="preserve">zpracovatel </w:t>
      </w:r>
      <w:r w:rsidR="007A6A26" w:rsidRPr="007A6A26">
        <w:rPr>
          <w:rFonts w:ascii="Arial" w:hAnsi="Arial" w:cs="Arial"/>
        </w:rPr>
        <w:t>Ing. Tomáš Štembera Petráň, IČ: 10825061</w:t>
      </w:r>
      <w:r w:rsidR="00CD4A58" w:rsidRPr="007A6A26">
        <w:rPr>
          <w:rFonts w:ascii="Arial" w:hAnsi="Arial" w:cs="Arial"/>
        </w:rPr>
        <w:t>,</w:t>
      </w:r>
      <w:r w:rsidR="007A6A26">
        <w:rPr>
          <w:rFonts w:ascii="Arial" w:hAnsi="Arial" w:cs="Arial"/>
        </w:rPr>
        <w:t xml:space="preserve"> </w:t>
      </w:r>
      <w:r w:rsidR="007A6A26" w:rsidRPr="007A6A26">
        <w:rPr>
          <w:rFonts w:ascii="Arial" w:hAnsi="Arial" w:cs="Arial"/>
        </w:rPr>
        <w:t>Vltavínová 1305/7, 326 00 Plzeň</w:t>
      </w:r>
      <w:r w:rsidR="007A6A26">
        <w:rPr>
          <w:rFonts w:ascii="Arial" w:hAnsi="Arial" w:cs="Arial"/>
        </w:rPr>
        <w:t xml:space="preserve">, </w:t>
      </w:r>
      <w:r w:rsidR="00CD4A58" w:rsidRPr="007A6A26">
        <w:rPr>
          <w:rFonts w:ascii="Arial" w:hAnsi="Arial" w:cs="Arial"/>
        </w:rPr>
        <w:t xml:space="preserve">zapsán na seznamu ČKAIT pod číslem </w:t>
      </w:r>
      <w:r w:rsidR="007A6A26" w:rsidRPr="007A6A26">
        <w:rPr>
          <w:rFonts w:ascii="Arial" w:hAnsi="Arial" w:cs="Arial"/>
        </w:rPr>
        <w:t>0202125, dopravní stavby</w:t>
      </w:r>
    </w:p>
    <w:p w14:paraId="396D9670" w14:textId="77777777" w:rsidR="007A6A26" w:rsidRDefault="007A6A26" w:rsidP="007A6A26">
      <w:pPr>
        <w:ind w:left="705"/>
        <w:jc w:val="both"/>
        <w:rPr>
          <w:rFonts w:ascii="Arial" w:hAnsi="Arial" w:cs="Arial"/>
        </w:rPr>
      </w:pPr>
    </w:p>
    <w:p w14:paraId="7F0FF8B1" w14:textId="77777777" w:rsidR="00C166E6" w:rsidRDefault="00A3733B" w:rsidP="007A6A26">
      <w:pPr>
        <w:numPr>
          <w:ilvl w:val="1"/>
          <w:numId w:val="29"/>
        </w:numPr>
        <w:jc w:val="both"/>
        <w:rPr>
          <w:rFonts w:ascii="Arial" w:hAnsi="Arial" w:cs="Arial"/>
        </w:rPr>
      </w:pPr>
      <w:r w:rsidRPr="00AF3FFE">
        <w:rPr>
          <w:rFonts w:ascii="Arial" w:hAnsi="Arial" w:cs="Arial"/>
        </w:rPr>
        <w:t>Podkladem</w:t>
      </w:r>
      <w:r w:rsidRPr="009A375B">
        <w:rPr>
          <w:rFonts w:ascii="Arial" w:hAnsi="Arial" w:cs="Arial"/>
        </w:rPr>
        <w:t xml:space="preserve"> pro uzavření smlouvy je nabídka zhotovitele ze dne </w:t>
      </w:r>
      <w:r w:rsidRPr="007A6A26">
        <w:rPr>
          <w:rFonts w:ascii="Arial" w:hAnsi="Arial" w:cs="Arial"/>
          <w:highlight w:val="cyan"/>
        </w:rPr>
        <w:t>……………</w:t>
      </w:r>
      <w:r w:rsidRPr="009A375B">
        <w:rPr>
          <w:rFonts w:ascii="Arial" w:hAnsi="Arial" w:cs="Arial"/>
        </w:rPr>
        <w:t xml:space="preserve"> (</w:t>
      </w:r>
      <w:r w:rsidR="00D2621B" w:rsidRPr="009A375B">
        <w:rPr>
          <w:rFonts w:ascii="Arial" w:hAnsi="Arial" w:cs="Arial"/>
        </w:rPr>
        <w:t xml:space="preserve">která je doložena </w:t>
      </w:r>
      <w:r w:rsidR="00D2621B" w:rsidRPr="00357A3E">
        <w:rPr>
          <w:rFonts w:ascii="Arial" w:hAnsi="Arial" w:cs="Arial"/>
        </w:rPr>
        <w:t>u</w:t>
      </w:r>
      <w:r w:rsidR="00485295" w:rsidRPr="00357A3E">
        <w:rPr>
          <w:rFonts w:ascii="Arial" w:hAnsi="Arial" w:cs="Arial"/>
        </w:rPr>
        <w:t> </w:t>
      </w:r>
      <w:r w:rsidR="00D2621B" w:rsidRPr="00357A3E">
        <w:rPr>
          <w:rFonts w:ascii="Arial" w:hAnsi="Arial" w:cs="Arial"/>
        </w:rPr>
        <w:t xml:space="preserve">objednatele </w:t>
      </w:r>
      <w:r w:rsidR="00D2621B" w:rsidRPr="00B07F53">
        <w:rPr>
          <w:rFonts w:ascii="Arial" w:hAnsi="Arial" w:cs="Arial"/>
        </w:rPr>
        <w:t xml:space="preserve">jako externí </w:t>
      </w:r>
      <w:r w:rsidRPr="00B07F53">
        <w:rPr>
          <w:rFonts w:ascii="Arial" w:hAnsi="Arial" w:cs="Arial"/>
        </w:rPr>
        <w:t>příloha smlouvy).</w:t>
      </w:r>
      <w:r w:rsidRPr="009A375B">
        <w:rPr>
          <w:rFonts w:ascii="Arial" w:hAnsi="Arial" w:cs="Arial"/>
        </w:rPr>
        <w:t xml:space="preserve"> Předmět díla je blíže specifikován zadávací dokumentací pro veřejnou zakázku</w:t>
      </w:r>
      <w:r w:rsidR="0014485C" w:rsidRPr="009A375B">
        <w:rPr>
          <w:rFonts w:ascii="Arial" w:hAnsi="Arial" w:cs="Arial"/>
        </w:rPr>
        <w:t xml:space="preserve"> </w:t>
      </w:r>
      <w:r w:rsidR="00D2621B" w:rsidRPr="009A375B">
        <w:rPr>
          <w:rFonts w:ascii="Arial" w:hAnsi="Arial" w:cs="Arial"/>
        </w:rPr>
        <w:t xml:space="preserve">(která je doložena u objednatele </w:t>
      </w:r>
      <w:r w:rsidR="00D2621B" w:rsidRPr="00B07F53">
        <w:rPr>
          <w:rFonts w:ascii="Arial" w:hAnsi="Arial" w:cs="Arial"/>
        </w:rPr>
        <w:t>jako externí příloha smlouvy</w:t>
      </w:r>
      <w:r w:rsidR="00190814" w:rsidRPr="00B07F53">
        <w:rPr>
          <w:rFonts w:ascii="Arial" w:hAnsi="Arial" w:cs="Arial"/>
        </w:rPr>
        <w:t xml:space="preserve">) </w:t>
      </w:r>
      <w:r w:rsidR="001C55AC" w:rsidRPr="00B07F53">
        <w:rPr>
          <w:rFonts w:ascii="Arial" w:hAnsi="Arial" w:cs="Arial"/>
        </w:rPr>
        <w:t>a</w:t>
      </w:r>
      <w:r w:rsidR="001C55AC" w:rsidRPr="009A375B">
        <w:rPr>
          <w:rFonts w:ascii="Arial" w:hAnsi="Arial" w:cs="Arial"/>
        </w:rPr>
        <w:t xml:space="preserve"> projektov</w:t>
      </w:r>
      <w:r w:rsidR="00CC7B71">
        <w:rPr>
          <w:rFonts w:ascii="Arial" w:hAnsi="Arial" w:cs="Arial"/>
        </w:rPr>
        <w:t xml:space="preserve">ou </w:t>
      </w:r>
      <w:r w:rsidR="001C55AC" w:rsidRPr="009A375B">
        <w:rPr>
          <w:rFonts w:ascii="Arial" w:hAnsi="Arial" w:cs="Arial"/>
        </w:rPr>
        <w:t>dokumenta</w:t>
      </w:r>
      <w:r w:rsidR="00CC7B71">
        <w:rPr>
          <w:rFonts w:ascii="Arial" w:hAnsi="Arial" w:cs="Arial"/>
        </w:rPr>
        <w:t>cí</w:t>
      </w:r>
      <w:r w:rsidR="001C55AC" w:rsidRPr="009A375B">
        <w:rPr>
          <w:rFonts w:ascii="Arial" w:hAnsi="Arial" w:cs="Arial"/>
        </w:rPr>
        <w:t xml:space="preserve"> </w:t>
      </w:r>
      <w:r w:rsidR="00190814" w:rsidRPr="009A375B">
        <w:rPr>
          <w:rFonts w:ascii="Arial" w:hAnsi="Arial" w:cs="Arial"/>
        </w:rPr>
        <w:t>pro provádění stavby</w:t>
      </w:r>
      <w:r w:rsidR="007F3810" w:rsidRPr="009A375B">
        <w:rPr>
          <w:rFonts w:ascii="Arial" w:hAnsi="Arial" w:cs="Arial"/>
        </w:rPr>
        <w:t>,</w:t>
      </w:r>
      <w:r w:rsidR="00AF767E" w:rsidRPr="009A375B">
        <w:rPr>
          <w:rFonts w:ascii="Arial" w:hAnsi="Arial" w:cs="Arial"/>
        </w:rPr>
        <w:t xml:space="preserve"> </w:t>
      </w:r>
      <w:r w:rsidR="00190814" w:rsidRPr="009A375B">
        <w:rPr>
          <w:rFonts w:ascii="Arial" w:hAnsi="Arial" w:cs="Arial"/>
        </w:rPr>
        <w:t>kter</w:t>
      </w:r>
      <w:r w:rsidR="00467FBC">
        <w:rPr>
          <w:rFonts w:ascii="Arial" w:hAnsi="Arial" w:cs="Arial"/>
        </w:rPr>
        <w:t>á</w:t>
      </w:r>
      <w:r w:rsidR="00190814" w:rsidRPr="009A375B">
        <w:rPr>
          <w:rFonts w:ascii="Arial" w:hAnsi="Arial" w:cs="Arial"/>
        </w:rPr>
        <w:t xml:space="preserve"> j</w:t>
      </w:r>
      <w:r w:rsidR="00467FBC">
        <w:rPr>
          <w:rFonts w:ascii="Arial" w:hAnsi="Arial" w:cs="Arial"/>
        </w:rPr>
        <w:t>e</w:t>
      </w:r>
      <w:r w:rsidR="00190814" w:rsidRPr="009A375B">
        <w:rPr>
          <w:rFonts w:ascii="Arial" w:hAnsi="Arial" w:cs="Arial"/>
        </w:rPr>
        <w:t xml:space="preserve"> součástí </w:t>
      </w:r>
      <w:r w:rsidR="003A00E1">
        <w:rPr>
          <w:rFonts w:ascii="Arial" w:hAnsi="Arial" w:cs="Arial"/>
        </w:rPr>
        <w:t>zadávací dokumentace</w:t>
      </w:r>
      <w:r w:rsidRPr="009A375B">
        <w:rPr>
          <w:rFonts w:ascii="Arial" w:hAnsi="Arial" w:cs="Arial"/>
        </w:rPr>
        <w:t xml:space="preserve">. </w:t>
      </w:r>
      <w:r w:rsidR="00D617ED">
        <w:rPr>
          <w:rFonts w:ascii="Arial" w:hAnsi="Arial" w:cs="Arial"/>
        </w:rPr>
        <w:t>Z</w:t>
      </w:r>
      <w:r w:rsidR="003A00E1">
        <w:rPr>
          <w:rFonts w:ascii="Arial" w:hAnsi="Arial" w:cs="Arial"/>
        </w:rPr>
        <w:t>adávací dokumentace</w:t>
      </w:r>
      <w:r w:rsidRPr="009A375B">
        <w:rPr>
          <w:rFonts w:ascii="Arial" w:hAnsi="Arial" w:cs="Arial"/>
        </w:rPr>
        <w:t xml:space="preserve"> </w:t>
      </w:r>
      <w:r w:rsidR="004B3DB1">
        <w:rPr>
          <w:rFonts w:ascii="Arial" w:hAnsi="Arial" w:cs="Arial"/>
        </w:rPr>
        <w:t xml:space="preserve">pro veřejnou zakázku </w:t>
      </w:r>
      <w:r w:rsidRPr="009A375B">
        <w:rPr>
          <w:rFonts w:ascii="Arial" w:hAnsi="Arial" w:cs="Arial"/>
        </w:rPr>
        <w:t>tvoří nedílnou součást této smlouvy a byl</w:t>
      </w:r>
      <w:r w:rsidR="00190814" w:rsidRPr="009A375B">
        <w:rPr>
          <w:rFonts w:ascii="Arial" w:hAnsi="Arial" w:cs="Arial"/>
        </w:rPr>
        <w:t>a zhotoviteli předána</w:t>
      </w:r>
      <w:r w:rsidRPr="009A375B">
        <w:rPr>
          <w:rFonts w:ascii="Arial" w:hAnsi="Arial" w:cs="Arial"/>
        </w:rPr>
        <w:t xml:space="preserve"> jako podklad pro stanovení ceny díla</w:t>
      </w:r>
      <w:r w:rsidR="008024BF" w:rsidRPr="009A375B">
        <w:rPr>
          <w:rFonts w:ascii="Arial" w:hAnsi="Arial" w:cs="Arial"/>
        </w:rPr>
        <w:t xml:space="preserve"> před podpisem této smlouvy</w:t>
      </w:r>
      <w:r w:rsidRPr="009A375B">
        <w:rPr>
          <w:rFonts w:ascii="Arial" w:hAnsi="Arial" w:cs="Arial"/>
        </w:rPr>
        <w:t xml:space="preserve">, což zhotovitel </w:t>
      </w:r>
      <w:r w:rsidR="00C166E6" w:rsidRPr="009A375B">
        <w:rPr>
          <w:rFonts w:ascii="Arial" w:hAnsi="Arial" w:cs="Arial"/>
        </w:rPr>
        <w:t>podpisem této smlouvy</w:t>
      </w:r>
      <w:r w:rsidR="00CC7B71">
        <w:rPr>
          <w:rFonts w:ascii="Arial" w:hAnsi="Arial" w:cs="Arial"/>
        </w:rPr>
        <w:t xml:space="preserve"> </w:t>
      </w:r>
      <w:r w:rsidR="00C166E6" w:rsidRPr="009A375B">
        <w:rPr>
          <w:rFonts w:ascii="Arial" w:hAnsi="Arial" w:cs="Arial"/>
        </w:rPr>
        <w:t>stvrzuje.</w:t>
      </w:r>
      <w:r w:rsidR="00D57857" w:rsidRPr="009A375B">
        <w:rPr>
          <w:rFonts w:ascii="Arial" w:hAnsi="Arial" w:cs="Arial"/>
        </w:rPr>
        <w:t xml:space="preserve"> Za správnost a</w:t>
      </w:r>
      <w:r w:rsidR="002106A5" w:rsidRPr="009A375B">
        <w:rPr>
          <w:rFonts w:ascii="Arial" w:hAnsi="Arial" w:cs="Arial"/>
        </w:rPr>
        <w:t> </w:t>
      </w:r>
      <w:r w:rsidR="00D57857" w:rsidRPr="009A375B">
        <w:rPr>
          <w:rFonts w:ascii="Arial" w:hAnsi="Arial" w:cs="Arial"/>
        </w:rPr>
        <w:t>úplnost</w:t>
      </w:r>
      <w:r w:rsidR="00D617ED">
        <w:rPr>
          <w:rFonts w:ascii="Arial" w:hAnsi="Arial" w:cs="Arial"/>
        </w:rPr>
        <w:t xml:space="preserve"> </w:t>
      </w:r>
      <w:r w:rsidR="00D57857" w:rsidRPr="009A375B">
        <w:rPr>
          <w:rFonts w:ascii="Arial" w:hAnsi="Arial" w:cs="Arial"/>
        </w:rPr>
        <w:t xml:space="preserve">předané projektové dokumentace a </w:t>
      </w:r>
      <w:r w:rsidR="00D57857" w:rsidRPr="00EA08C4">
        <w:rPr>
          <w:rFonts w:ascii="Arial" w:hAnsi="Arial" w:cs="Arial"/>
        </w:rPr>
        <w:t>soupis</w:t>
      </w:r>
      <w:r w:rsidR="002106A5" w:rsidRPr="00EA08C4">
        <w:rPr>
          <w:rFonts w:ascii="Arial" w:hAnsi="Arial" w:cs="Arial"/>
        </w:rPr>
        <w:t>u</w:t>
      </w:r>
      <w:r w:rsidR="00D57857" w:rsidRPr="00EA08C4">
        <w:rPr>
          <w:rFonts w:ascii="Arial" w:hAnsi="Arial" w:cs="Arial"/>
        </w:rPr>
        <w:t xml:space="preserve"> stavebních prací, dodávek a služeb s výkazem výměr odpovídá výhradně objednatel.</w:t>
      </w:r>
    </w:p>
    <w:p w14:paraId="22C48927" w14:textId="77777777" w:rsidR="003A00E1" w:rsidRPr="00531479" w:rsidRDefault="003A00E1" w:rsidP="003A00E1">
      <w:pPr>
        <w:ind w:left="705"/>
        <w:jc w:val="both"/>
        <w:rPr>
          <w:rFonts w:ascii="Arial" w:hAnsi="Arial" w:cs="Arial"/>
        </w:rPr>
      </w:pPr>
    </w:p>
    <w:p w14:paraId="68CE518A" w14:textId="558E293D" w:rsidR="00A3733B" w:rsidRPr="00531479" w:rsidRDefault="007F3810" w:rsidP="007A796B">
      <w:pPr>
        <w:numPr>
          <w:ilvl w:val="1"/>
          <w:numId w:val="29"/>
        </w:numPr>
        <w:jc w:val="both"/>
        <w:rPr>
          <w:rFonts w:ascii="Arial" w:hAnsi="Arial" w:cs="Arial"/>
        </w:rPr>
      </w:pPr>
      <w:r w:rsidRPr="009A375B">
        <w:rPr>
          <w:rFonts w:ascii="Arial" w:hAnsi="Arial" w:cs="Arial"/>
        </w:rPr>
        <w:t>P</w:t>
      </w:r>
      <w:r w:rsidR="00A3733B" w:rsidRPr="009A375B">
        <w:rPr>
          <w:rFonts w:ascii="Arial" w:hAnsi="Arial" w:cs="Arial"/>
        </w:rPr>
        <w:t xml:space="preserve">ředmětem díla je provedení všech </w:t>
      </w:r>
      <w:r w:rsidRPr="009A375B">
        <w:rPr>
          <w:rFonts w:ascii="Arial" w:hAnsi="Arial" w:cs="Arial"/>
        </w:rPr>
        <w:t>prací, činností</w:t>
      </w:r>
      <w:r w:rsidR="00A3733B" w:rsidRPr="009A375B">
        <w:rPr>
          <w:rFonts w:ascii="Arial" w:hAnsi="Arial" w:cs="Arial"/>
        </w:rPr>
        <w:t xml:space="preserve"> a dodávek obsažených v</w:t>
      </w:r>
      <w:r w:rsidR="003A00E1">
        <w:rPr>
          <w:rFonts w:ascii="Arial" w:hAnsi="Arial" w:cs="Arial"/>
        </w:rPr>
        <w:t> zadávací dokumentaci</w:t>
      </w:r>
      <w:r w:rsidR="008024BF" w:rsidRPr="009A375B">
        <w:rPr>
          <w:rFonts w:ascii="Arial" w:hAnsi="Arial" w:cs="Arial"/>
        </w:rPr>
        <w:t xml:space="preserve"> včetně </w:t>
      </w:r>
      <w:r w:rsidR="001B14DE">
        <w:rPr>
          <w:rFonts w:ascii="Arial" w:hAnsi="Arial" w:cs="Arial"/>
        </w:rPr>
        <w:t xml:space="preserve">projektové dokumentace </w:t>
      </w:r>
      <w:r w:rsidR="00975ED7">
        <w:rPr>
          <w:rFonts w:ascii="Arial" w:hAnsi="Arial" w:cs="Arial"/>
        </w:rPr>
        <w:t>a</w:t>
      </w:r>
      <w:r w:rsidR="00711583" w:rsidRPr="009A375B">
        <w:rPr>
          <w:rFonts w:ascii="Arial" w:hAnsi="Arial" w:cs="Arial"/>
        </w:rPr>
        <w:t xml:space="preserve"> </w:t>
      </w:r>
      <w:r w:rsidR="00394D49" w:rsidRPr="009A375B">
        <w:rPr>
          <w:rFonts w:ascii="Arial" w:hAnsi="Arial" w:cs="Arial"/>
        </w:rPr>
        <w:t>soupis</w:t>
      </w:r>
      <w:r w:rsidR="001B14DE">
        <w:rPr>
          <w:rFonts w:ascii="Arial" w:hAnsi="Arial" w:cs="Arial"/>
        </w:rPr>
        <w:t>u</w:t>
      </w:r>
      <w:r w:rsidR="00EA29F3" w:rsidRPr="009A375B">
        <w:rPr>
          <w:rFonts w:ascii="Arial" w:hAnsi="Arial" w:cs="Arial"/>
        </w:rPr>
        <w:t xml:space="preserve"> stavebních prací, dodávek a služeb s výkazem výměr</w:t>
      </w:r>
      <w:r w:rsidR="003A00E1">
        <w:rPr>
          <w:rFonts w:ascii="Arial" w:hAnsi="Arial" w:cs="Arial"/>
        </w:rPr>
        <w:t xml:space="preserve"> na akci stavby </w:t>
      </w:r>
      <w:r w:rsidR="00467FBC">
        <w:rPr>
          <w:rFonts w:ascii="Arial" w:hAnsi="Arial" w:cs="Arial"/>
        </w:rPr>
        <w:t>s</w:t>
      </w:r>
      <w:r w:rsidR="003A00E1">
        <w:rPr>
          <w:rFonts w:ascii="Arial" w:hAnsi="Arial" w:cs="Arial"/>
        </w:rPr>
        <w:t xml:space="preserve"> názvem </w:t>
      </w:r>
      <w:r w:rsidR="0005504A" w:rsidRPr="0005504A">
        <w:rPr>
          <w:rFonts w:ascii="Arial" w:hAnsi="Arial" w:cs="Arial"/>
          <w:b/>
        </w:rPr>
        <w:t>„</w:t>
      </w:r>
      <w:r w:rsidR="007A6A26" w:rsidRPr="007A6A26">
        <w:rPr>
          <w:rFonts w:ascii="Arial" w:hAnsi="Arial" w:cs="Arial"/>
          <w:b/>
          <w:bCs/>
        </w:rPr>
        <w:t>Karlovy Vary, ulice Husova - rekonstrukce</w:t>
      </w:r>
      <w:r w:rsidR="0005504A" w:rsidRPr="0005504A">
        <w:rPr>
          <w:rFonts w:ascii="Arial" w:hAnsi="Arial" w:cs="Arial"/>
          <w:b/>
        </w:rPr>
        <w:t>“</w:t>
      </w:r>
      <w:r w:rsidR="003A00E1" w:rsidRPr="003A00E1">
        <w:rPr>
          <w:rFonts w:ascii="Arial" w:hAnsi="Arial" w:cs="Arial"/>
          <w:i/>
          <w:iCs/>
        </w:rPr>
        <w:t>.</w:t>
      </w:r>
      <w:r w:rsidR="003A00E1">
        <w:rPr>
          <w:rFonts w:ascii="Arial" w:hAnsi="Arial" w:cs="Arial"/>
        </w:rPr>
        <w:t xml:space="preserve"> </w:t>
      </w:r>
      <w:r w:rsidR="00A3733B" w:rsidRPr="00531479">
        <w:rPr>
          <w:rFonts w:ascii="Arial" w:hAnsi="Arial" w:cs="Arial"/>
        </w:rPr>
        <w:t xml:space="preserve">Předmětem </w:t>
      </w:r>
      <w:r w:rsidR="0048496E" w:rsidRPr="00531479">
        <w:rPr>
          <w:rFonts w:ascii="Arial" w:hAnsi="Arial" w:cs="Arial"/>
        </w:rPr>
        <w:t>plnění</w:t>
      </w:r>
      <w:r w:rsidR="00A3733B" w:rsidRPr="00531479">
        <w:rPr>
          <w:rFonts w:ascii="Arial" w:hAnsi="Arial" w:cs="Arial"/>
        </w:rPr>
        <w:t xml:space="preserve"> jsou rovněž </w:t>
      </w:r>
      <w:r w:rsidR="0048496E" w:rsidRPr="00531479">
        <w:rPr>
          <w:rFonts w:ascii="Arial" w:hAnsi="Arial" w:cs="Arial"/>
        </w:rPr>
        <w:t>náklady na</w:t>
      </w:r>
      <w:r w:rsidR="00485295">
        <w:rPr>
          <w:rFonts w:ascii="Arial" w:hAnsi="Arial" w:cs="Arial"/>
        </w:rPr>
        <w:t> </w:t>
      </w:r>
      <w:r w:rsidR="00A3733B" w:rsidRPr="00531479">
        <w:rPr>
          <w:rFonts w:ascii="Arial" w:hAnsi="Arial" w:cs="Arial"/>
        </w:rPr>
        <w:t>činnosti, práce a</w:t>
      </w:r>
      <w:r w:rsidR="002106A5" w:rsidRPr="00531479">
        <w:rPr>
          <w:rFonts w:ascii="Arial" w:hAnsi="Arial" w:cs="Arial"/>
        </w:rPr>
        <w:t> </w:t>
      </w:r>
      <w:r w:rsidR="00A3733B" w:rsidRPr="00531479">
        <w:rPr>
          <w:rFonts w:ascii="Arial" w:hAnsi="Arial" w:cs="Arial"/>
        </w:rPr>
        <w:t>dodávky, které nejsou v dok</w:t>
      </w:r>
      <w:r w:rsidR="00711583" w:rsidRPr="00531479">
        <w:rPr>
          <w:rFonts w:ascii="Arial" w:hAnsi="Arial" w:cs="Arial"/>
        </w:rPr>
        <w:t>umentech</w:t>
      </w:r>
      <w:r w:rsidR="00A3733B" w:rsidRPr="00531479">
        <w:rPr>
          <w:rFonts w:ascii="Arial" w:hAnsi="Arial" w:cs="Arial"/>
        </w:rPr>
        <w:t xml:space="preserve"> uvedených v tomto </w:t>
      </w:r>
      <w:r w:rsidR="003A00E1">
        <w:rPr>
          <w:rFonts w:ascii="Arial" w:hAnsi="Arial" w:cs="Arial"/>
        </w:rPr>
        <w:t>odstavci</w:t>
      </w:r>
      <w:r w:rsidR="00A3733B" w:rsidRPr="00531479">
        <w:rPr>
          <w:rFonts w:ascii="Arial" w:hAnsi="Arial" w:cs="Arial"/>
        </w:rPr>
        <w:t xml:space="preserve"> smlouvy obsaženy, ale o</w:t>
      </w:r>
      <w:r w:rsidR="002106A5" w:rsidRPr="00531479">
        <w:rPr>
          <w:rFonts w:ascii="Arial" w:hAnsi="Arial" w:cs="Arial"/>
        </w:rPr>
        <w:t> </w:t>
      </w:r>
      <w:r w:rsidR="00A3733B" w:rsidRPr="00531479">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531479">
        <w:rPr>
          <w:rFonts w:ascii="Arial" w:hAnsi="Arial" w:cs="Arial"/>
        </w:rPr>
        <w:t xml:space="preserve">alogického charakteru. Provedení těchto prací však v žádném případě nezvyšuje cenu za provedení díla stanovenou v článku V. odst. </w:t>
      </w:r>
      <w:r w:rsidR="007A5FF0" w:rsidRPr="00531479">
        <w:rPr>
          <w:rFonts w:ascii="Arial" w:hAnsi="Arial" w:cs="Arial"/>
        </w:rPr>
        <w:t>5.1.této smlouvy. Ustanovení § </w:t>
      </w:r>
      <w:r w:rsidR="00257669" w:rsidRPr="00531479">
        <w:rPr>
          <w:rFonts w:ascii="Arial" w:hAnsi="Arial" w:cs="Arial"/>
        </w:rPr>
        <w:t xml:space="preserve">2594 </w:t>
      </w:r>
      <w:r w:rsidR="00C150CF" w:rsidRPr="00531479">
        <w:rPr>
          <w:rFonts w:ascii="Arial" w:hAnsi="Arial" w:cs="Arial"/>
        </w:rPr>
        <w:t>zákona č.</w:t>
      </w:r>
      <w:r w:rsidR="00F91AE3">
        <w:rPr>
          <w:rFonts w:ascii="Arial" w:hAnsi="Arial" w:cs="Arial"/>
        </w:rPr>
        <w:t> </w:t>
      </w:r>
      <w:r w:rsidR="007A5FF0" w:rsidRPr="00531479">
        <w:rPr>
          <w:rFonts w:ascii="Arial" w:hAnsi="Arial" w:cs="Arial"/>
        </w:rPr>
        <w:t>89/2012 Sb., občansk</w:t>
      </w:r>
      <w:r w:rsidR="003F1712" w:rsidRPr="00531479">
        <w:rPr>
          <w:rFonts w:ascii="Arial" w:hAnsi="Arial" w:cs="Arial"/>
        </w:rPr>
        <w:t>ého</w:t>
      </w:r>
      <w:r w:rsidR="007A5FF0" w:rsidRPr="00531479">
        <w:rPr>
          <w:rFonts w:ascii="Arial" w:hAnsi="Arial" w:cs="Arial"/>
        </w:rPr>
        <w:t xml:space="preserve"> zákoník</w:t>
      </w:r>
      <w:r w:rsidR="003F1712" w:rsidRPr="00531479">
        <w:rPr>
          <w:rFonts w:ascii="Arial" w:hAnsi="Arial" w:cs="Arial"/>
        </w:rPr>
        <w:t>u</w:t>
      </w:r>
      <w:r w:rsidR="00CD0B44" w:rsidRPr="00531479">
        <w:rPr>
          <w:rFonts w:ascii="Arial" w:hAnsi="Arial" w:cs="Arial"/>
        </w:rPr>
        <w:t xml:space="preserve">, </w:t>
      </w:r>
      <w:r w:rsidR="002A15F3" w:rsidRPr="00531479">
        <w:rPr>
          <w:rFonts w:ascii="Arial" w:hAnsi="Arial" w:cs="Arial"/>
        </w:rPr>
        <w:t xml:space="preserve">ve znění pozdějších předpisů </w:t>
      </w:r>
      <w:r w:rsidR="00CD0B44" w:rsidRPr="00531479">
        <w:rPr>
          <w:rFonts w:ascii="Arial" w:hAnsi="Arial" w:cs="Arial"/>
        </w:rPr>
        <w:t>(dále jen „občanský zákoník“)</w:t>
      </w:r>
      <w:r w:rsidR="00E95AD1" w:rsidRPr="00531479">
        <w:rPr>
          <w:rFonts w:ascii="Arial" w:hAnsi="Arial" w:cs="Arial"/>
        </w:rPr>
        <w:t xml:space="preserve"> </w:t>
      </w:r>
      <w:r w:rsidR="00C150CF" w:rsidRPr="00531479">
        <w:rPr>
          <w:rFonts w:ascii="Arial" w:hAnsi="Arial" w:cs="Arial"/>
        </w:rPr>
        <w:t>tím není dotčeno.</w:t>
      </w:r>
    </w:p>
    <w:p w14:paraId="4E1B1A10" w14:textId="77777777" w:rsidR="00A3733B" w:rsidRPr="009A375B" w:rsidRDefault="00A3733B" w:rsidP="003214D1">
      <w:pPr>
        <w:ind w:left="705"/>
        <w:jc w:val="both"/>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00C3A61E"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6CC87941" w14:textId="477E1C5E" w:rsidR="003F473F" w:rsidRPr="00B769AB" w:rsidRDefault="00393D5A" w:rsidP="00A45EA0">
      <w:pPr>
        <w:pStyle w:val="Znaka"/>
        <w:widowControl/>
        <w:numPr>
          <w:ilvl w:val="0"/>
          <w:numId w:val="26"/>
        </w:numPr>
        <w:ind w:left="1134" w:hanging="425"/>
        <w:jc w:val="both"/>
        <w:rPr>
          <w:rFonts w:cs="Arial"/>
          <w:sz w:val="20"/>
        </w:rPr>
      </w:pPr>
      <w:r w:rsidRPr="00B769AB">
        <w:rPr>
          <w:rFonts w:cs="Arial"/>
          <w:sz w:val="20"/>
        </w:rPr>
        <w:t xml:space="preserve">zajištění nebo provedení řádné revize </w:t>
      </w:r>
      <w:r w:rsidR="009A1B60" w:rsidRPr="00B769AB">
        <w:rPr>
          <w:rFonts w:cs="Arial"/>
          <w:sz w:val="20"/>
        </w:rPr>
        <w:t>projektové dokumentace</w:t>
      </w:r>
      <w:r w:rsidR="003F473F" w:rsidRPr="00B769AB">
        <w:rPr>
          <w:rFonts w:cs="Arial"/>
          <w:sz w:val="20"/>
        </w:rPr>
        <w:t>,</w:t>
      </w:r>
      <w:r w:rsidRPr="00B769AB">
        <w:rPr>
          <w:rFonts w:cs="Arial"/>
          <w:sz w:val="20"/>
        </w:rPr>
        <w:t xml:space="preserve"> </w:t>
      </w:r>
      <w:r w:rsidR="00A45EA0" w:rsidRPr="00B769AB">
        <w:rPr>
          <w:rFonts w:cs="Arial"/>
          <w:sz w:val="20"/>
        </w:rPr>
        <w:t>případný soupis zjištěných vad a nedostatků předané</w:t>
      </w:r>
      <w:r w:rsidR="009A1B60" w:rsidRPr="00B769AB">
        <w:rPr>
          <w:rFonts w:cs="Arial"/>
          <w:sz w:val="20"/>
        </w:rPr>
        <w:t xml:space="preserve"> </w:t>
      </w:r>
      <w:r w:rsidR="000C0905">
        <w:rPr>
          <w:rFonts w:cs="Arial"/>
          <w:sz w:val="20"/>
        </w:rPr>
        <w:t xml:space="preserve">dokumentace </w:t>
      </w:r>
      <w:r w:rsidR="00A45EA0" w:rsidRPr="00B769AB">
        <w:rPr>
          <w:rFonts w:cs="Arial"/>
          <w:sz w:val="20"/>
        </w:rPr>
        <w:t>včetně návrhů na jejich odstranění s dopadem na předmět a cenu díla předá zhotovitel objednateli</w:t>
      </w:r>
      <w:r w:rsidR="00D34FD8" w:rsidRPr="00B769AB">
        <w:rPr>
          <w:rFonts w:cs="Arial"/>
          <w:sz w:val="20"/>
        </w:rPr>
        <w:t xml:space="preserve"> bez zbytečného odkladu</w:t>
      </w:r>
      <w:r w:rsidR="003F1712" w:rsidRPr="00B769AB">
        <w:rPr>
          <w:rFonts w:cs="Arial"/>
          <w:sz w:val="20"/>
        </w:rPr>
        <w:t xml:space="preserve"> poté, co je zjistí</w:t>
      </w:r>
      <w:r w:rsidR="003F473F" w:rsidRPr="00B769AB">
        <w:rPr>
          <w:rFonts w:cs="Arial"/>
          <w:sz w:val="20"/>
        </w:rPr>
        <w:t>; a</w:t>
      </w:r>
    </w:p>
    <w:p w14:paraId="61E0A0D5" w14:textId="77777777"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lastRenderedPageBreak/>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0186F841" w14:textId="77777777" w:rsidR="00A3733B" w:rsidRPr="00E90C38" w:rsidRDefault="003F473F" w:rsidP="00A45EA0">
      <w:pPr>
        <w:pStyle w:val="Znaka"/>
        <w:widowControl/>
        <w:numPr>
          <w:ilvl w:val="0"/>
          <w:numId w:val="26"/>
        </w:numPr>
        <w:ind w:left="1134" w:hanging="425"/>
        <w:jc w:val="both"/>
        <w:rPr>
          <w:rFonts w:cs="Arial"/>
          <w:sz w:val="20"/>
        </w:rPr>
      </w:pPr>
      <w:r w:rsidRPr="00E90C38">
        <w:rPr>
          <w:rFonts w:cs="Arial"/>
          <w:sz w:val="20"/>
        </w:rPr>
        <w:t>zpracování písemného harmonogramu realizace díla dle této smlouvy alespoň v rozsahu stanoveném v </w:t>
      </w:r>
      <w:r w:rsidRPr="003A7AB2">
        <w:rPr>
          <w:rFonts w:cs="Arial"/>
          <w:sz w:val="20"/>
        </w:rPr>
        <w:t>článku III. odst. 3.3. této smlouvy</w:t>
      </w:r>
      <w:r w:rsidR="00A45EA0" w:rsidRPr="003A7AB2">
        <w:rPr>
          <w:rFonts w:cs="Arial"/>
          <w:sz w:val="20"/>
        </w:rPr>
        <w:t>; a</w:t>
      </w:r>
      <w:r w:rsidR="00A3733B" w:rsidRPr="00E90C38">
        <w:rPr>
          <w:rFonts w:cs="Arial"/>
          <w:sz w:val="20"/>
        </w:rPr>
        <w:t xml:space="preserve"> </w:t>
      </w:r>
    </w:p>
    <w:p w14:paraId="31EE862B" w14:textId="77777777" w:rsidR="00027B99" w:rsidRPr="00E90C38" w:rsidRDefault="00A3733B" w:rsidP="0051438E">
      <w:pPr>
        <w:pStyle w:val="Znaka"/>
        <w:widowControl/>
        <w:numPr>
          <w:ilvl w:val="0"/>
          <w:numId w:val="26"/>
        </w:numPr>
        <w:ind w:left="1134" w:hanging="425"/>
        <w:jc w:val="both"/>
        <w:rPr>
          <w:rFonts w:cs="Arial"/>
        </w:rPr>
      </w:pPr>
      <w:r w:rsidRPr="00E90C38">
        <w:rPr>
          <w:rFonts w:cs="Arial"/>
          <w:color w:val="auto"/>
          <w:sz w:val="20"/>
        </w:rPr>
        <w:t>proveden</w:t>
      </w:r>
      <w:r w:rsidR="00422AB0" w:rsidRPr="00E90C38">
        <w:rPr>
          <w:rFonts w:cs="Arial"/>
          <w:color w:val="auto"/>
          <w:sz w:val="20"/>
        </w:rPr>
        <w:t>í</w:t>
      </w:r>
      <w:r w:rsidRPr="00E90C38">
        <w:rPr>
          <w:rFonts w:cs="Arial"/>
          <w:color w:val="auto"/>
          <w:sz w:val="20"/>
        </w:rPr>
        <w:t xml:space="preserve"> řádn</w:t>
      </w:r>
      <w:r w:rsidR="00422AB0" w:rsidRPr="00E90C38">
        <w:rPr>
          <w:rFonts w:cs="Arial"/>
          <w:color w:val="auto"/>
          <w:sz w:val="20"/>
        </w:rPr>
        <w:t>é</w:t>
      </w:r>
      <w:r w:rsidRPr="00E90C38">
        <w:rPr>
          <w:rFonts w:cs="Arial"/>
          <w:color w:val="auto"/>
          <w:sz w:val="20"/>
        </w:rPr>
        <w:t xml:space="preserve"> dodávk</w:t>
      </w:r>
      <w:r w:rsidR="00422AB0" w:rsidRPr="00E90C38">
        <w:rPr>
          <w:rFonts w:cs="Arial"/>
          <w:color w:val="auto"/>
          <w:sz w:val="20"/>
        </w:rPr>
        <w:t>y</w:t>
      </w:r>
      <w:r w:rsidRPr="00E90C38">
        <w:rPr>
          <w:rFonts w:cs="Arial"/>
          <w:color w:val="auto"/>
          <w:sz w:val="20"/>
        </w:rPr>
        <w:t xml:space="preserve"> stav</w:t>
      </w:r>
      <w:r w:rsidR="00A46305" w:rsidRPr="00E90C38">
        <w:rPr>
          <w:rFonts w:cs="Arial"/>
          <w:color w:val="auto"/>
          <w:sz w:val="20"/>
        </w:rPr>
        <w:t>e</w:t>
      </w:r>
      <w:r w:rsidRPr="00E90C38">
        <w:rPr>
          <w:rFonts w:cs="Arial"/>
          <w:color w:val="auto"/>
          <w:sz w:val="20"/>
        </w:rPr>
        <w:t>b</w:t>
      </w:r>
      <w:r w:rsidR="00A46305" w:rsidRPr="00E90C38">
        <w:rPr>
          <w:rFonts w:cs="Arial"/>
          <w:color w:val="auto"/>
          <w:sz w:val="20"/>
        </w:rPr>
        <w:t>ních prací</w:t>
      </w:r>
      <w:r w:rsidR="00AF767E" w:rsidRPr="00E90C38">
        <w:rPr>
          <w:rFonts w:cs="Arial"/>
          <w:color w:val="auto"/>
          <w:sz w:val="20"/>
        </w:rPr>
        <w:t xml:space="preserve">; </w:t>
      </w:r>
      <w:r w:rsidR="0051438E" w:rsidRPr="00E90C38">
        <w:rPr>
          <w:rFonts w:cs="Arial"/>
          <w:sz w:val="20"/>
        </w:rPr>
        <w:t>a</w:t>
      </w:r>
    </w:p>
    <w:p w14:paraId="269DEE13" w14:textId="77777777" w:rsidR="00AA467D"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13C314B3" w14:textId="77777777" w:rsidR="00114DB2" w:rsidRPr="00114DB2" w:rsidRDefault="00114DB2" w:rsidP="00114DB2">
      <w:pPr>
        <w:pStyle w:val="Znaka"/>
        <w:widowControl/>
        <w:numPr>
          <w:ilvl w:val="0"/>
          <w:numId w:val="26"/>
        </w:numPr>
        <w:ind w:left="1134" w:hanging="425"/>
        <w:jc w:val="both"/>
        <w:rPr>
          <w:rFonts w:cs="Arial"/>
          <w:color w:val="auto"/>
          <w:sz w:val="20"/>
        </w:rPr>
      </w:pPr>
      <w:r w:rsidRPr="00E90C38">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3DFDE54A" w14:textId="77777777" w:rsidR="009A1B60" w:rsidRPr="00FC1F9B" w:rsidRDefault="009A1B60" w:rsidP="009A1B60">
      <w:pPr>
        <w:pStyle w:val="Znaka"/>
        <w:widowControl/>
        <w:numPr>
          <w:ilvl w:val="0"/>
          <w:numId w:val="26"/>
        </w:numPr>
        <w:ind w:left="1134" w:hanging="425"/>
        <w:jc w:val="both"/>
        <w:rPr>
          <w:rFonts w:cs="Arial"/>
          <w:color w:val="auto"/>
          <w:sz w:val="20"/>
        </w:rPr>
      </w:pPr>
      <w:r w:rsidRPr="00E90C38">
        <w:rPr>
          <w:rFonts w:cs="Arial"/>
          <w:color w:val="auto"/>
          <w:sz w:val="20"/>
        </w:rPr>
        <w:t xml:space="preserve">zajištění zařízení staveniště, a to podle potřeby pro řádné provedení díla v souladu s </w:t>
      </w:r>
      <w:r w:rsidRPr="00FC1F9B">
        <w:rPr>
          <w:rFonts w:cs="Arial"/>
          <w:color w:val="auto"/>
          <w:sz w:val="20"/>
        </w:rPr>
        <w:t xml:space="preserve">pravomocným stavebním povolením a </w:t>
      </w:r>
      <w:r>
        <w:rPr>
          <w:rFonts w:cs="Arial"/>
          <w:color w:val="auto"/>
          <w:sz w:val="20"/>
        </w:rPr>
        <w:t>projektovou dokumentací</w:t>
      </w:r>
      <w:r w:rsidRPr="00FC1F9B">
        <w:rPr>
          <w:rFonts w:cs="Arial"/>
          <w:color w:val="auto"/>
          <w:sz w:val="20"/>
        </w:rPr>
        <w:t>, včetně jeho údržby, odstranění a likvidace a včetně povinného vybavení staveniště; a</w:t>
      </w:r>
    </w:p>
    <w:p w14:paraId="50522A4D"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7B2DA908" w14:textId="77777777"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21BA88AD"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w:t>
      </w:r>
      <w:r w:rsidR="00F91AE3">
        <w:rPr>
          <w:rFonts w:cs="Arial"/>
          <w:color w:val="auto"/>
          <w:sz w:val="20"/>
        </w:rPr>
        <w:t> </w:t>
      </w:r>
      <w:r w:rsidRPr="009A375B">
        <w:rPr>
          <w:rFonts w:cs="Arial"/>
          <w:color w:val="auto"/>
          <w:sz w:val="20"/>
        </w:rPr>
        <w:t>manipulac</w:t>
      </w:r>
      <w:r w:rsidR="00A46305" w:rsidRPr="009A375B">
        <w:rPr>
          <w:rFonts w:cs="Arial"/>
          <w:color w:val="auto"/>
          <w:sz w:val="20"/>
        </w:rPr>
        <w:t>e</w:t>
      </w:r>
      <w:r w:rsidRPr="009A375B">
        <w:rPr>
          <w:rFonts w:cs="Arial"/>
          <w:color w:val="auto"/>
          <w:sz w:val="20"/>
        </w:rPr>
        <w:t>; a</w:t>
      </w:r>
    </w:p>
    <w:p w14:paraId="0C1A1690"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5FE05140"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3B99F445"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w:t>
      </w:r>
      <w:r w:rsidR="00F91AE3">
        <w:rPr>
          <w:rFonts w:cs="Arial"/>
          <w:color w:val="auto"/>
          <w:sz w:val="20"/>
        </w:rPr>
        <w:t> </w:t>
      </w:r>
      <w:r w:rsidRPr="009A375B">
        <w:rPr>
          <w:rFonts w:cs="Arial"/>
          <w:color w:val="auto"/>
          <w:sz w:val="20"/>
        </w:rPr>
        <w:t>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1C3CC3C0"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622E5791"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26E24612" w14:textId="77777777" w:rsidR="00A92725" w:rsidRPr="009A375B" w:rsidRDefault="005F5CD5" w:rsidP="007A796B">
      <w:pPr>
        <w:pStyle w:val="Zkladntext21"/>
        <w:numPr>
          <w:ilvl w:val="0"/>
          <w:numId w:val="41"/>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51A6E5B2" w14:textId="77777777" w:rsidR="00A3733B" w:rsidRPr="009A375B" w:rsidRDefault="00A3733B" w:rsidP="007A796B">
      <w:pPr>
        <w:pStyle w:val="Zkladntext21"/>
        <w:numPr>
          <w:ilvl w:val="0"/>
          <w:numId w:val="41"/>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0AC6D09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w:t>
      </w:r>
      <w:r w:rsidR="003509CF">
        <w:rPr>
          <w:rFonts w:cs="Arial"/>
          <w:color w:val="auto"/>
          <w:sz w:val="20"/>
        </w:rPr>
        <w:t xml:space="preserve"> </w:t>
      </w:r>
      <w:r w:rsidR="003509CF">
        <w:rPr>
          <w:rFonts w:cs="Arial"/>
          <w:sz w:val="20"/>
        </w:rPr>
        <w:t xml:space="preserve">a jednou v </w:t>
      </w:r>
      <w:r w:rsidR="003509CF" w:rsidRPr="00E868A2">
        <w:rPr>
          <w:rFonts w:cs="Arial"/>
          <w:sz w:val="20"/>
        </w:rPr>
        <w:t>digitální formě</w:t>
      </w:r>
      <w:r w:rsidRPr="009A375B">
        <w:rPr>
          <w:rFonts w:cs="Arial"/>
          <w:color w:val="auto"/>
          <w:sz w:val="20"/>
        </w:rPr>
        <w:t>. Dokumentace skutečného provedení díla bude provedena ve třech vyhotoveních podle následujících zásad:</w:t>
      </w:r>
    </w:p>
    <w:p w14:paraId="083D9637" w14:textId="77777777" w:rsidR="00A3733B" w:rsidRPr="009A375B" w:rsidRDefault="00A3733B" w:rsidP="007A796B">
      <w:pPr>
        <w:pStyle w:val="Zkladntext21"/>
        <w:numPr>
          <w:ilvl w:val="0"/>
          <w:numId w:val="27"/>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3DB86F88" w14:textId="77777777" w:rsidR="00A3733B" w:rsidRPr="009A375B" w:rsidRDefault="00A3733B" w:rsidP="007A796B">
      <w:pPr>
        <w:pStyle w:val="Zkladntext21"/>
        <w:numPr>
          <w:ilvl w:val="0"/>
          <w:numId w:val="27"/>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679B8D0B"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557EDAA0"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257678">
        <w:rPr>
          <w:rFonts w:cs="Arial"/>
          <w:color w:val="auto"/>
          <w:sz w:val="20"/>
        </w:rPr>
        <w:t>,0</w:t>
      </w:r>
      <w:r w:rsidR="000C1864" w:rsidRPr="00257678">
        <w:rPr>
          <w:rFonts w:cs="Arial"/>
          <w:color w:val="auto"/>
          <w:sz w:val="20"/>
        </w:rPr>
        <w:t xml:space="preserve"> </w:t>
      </w:r>
      <w:r w:rsidRPr="00257678">
        <w:rPr>
          <w:rFonts w:cs="Arial"/>
          <w:color w:val="auto"/>
          <w:sz w:val="20"/>
        </w:rPr>
        <w:t>m</w:t>
      </w:r>
      <w:r w:rsidR="00135EAB" w:rsidRPr="00257678">
        <w:rPr>
          <w:rFonts w:cs="Arial"/>
          <w:color w:val="auto"/>
          <w:sz w:val="20"/>
        </w:rPr>
        <w:t xml:space="preserve">, </w:t>
      </w:r>
      <w:r w:rsidRPr="00257678">
        <w:rPr>
          <w:rFonts w:cs="Arial"/>
          <w:color w:val="auto"/>
          <w:sz w:val="20"/>
        </w:rPr>
        <w:t>dle předané předlohy s údaji o stavbě,</w:t>
      </w:r>
      <w:r w:rsidRPr="009A375B">
        <w:rPr>
          <w:rFonts w:cs="Arial"/>
          <w:color w:val="auto"/>
          <w:sz w:val="20"/>
        </w:rPr>
        <w:t xml:space="preserve">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E962116"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60803796"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31E1533B" w14:textId="77777777" w:rsidR="00A3733B" w:rsidRPr="00AB0B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zajištění uložení stavební suti a ekologická likvidace stavebních odpadů a doložení dokladů o této </w:t>
      </w:r>
      <w:r w:rsidRPr="00AB0B5B">
        <w:rPr>
          <w:rFonts w:cs="Arial"/>
          <w:color w:val="auto"/>
          <w:sz w:val="20"/>
        </w:rPr>
        <w:t>likvidaci, včetně úhrady poplatků za toto uložení, likvidaci a dopravu; a</w:t>
      </w:r>
    </w:p>
    <w:p w14:paraId="2C42BAD4" w14:textId="77777777" w:rsidR="00AA467D" w:rsidRPr="00AB0B5B" w:rsidRDefault="00AA467D" w:rsidP="008D2B6A">
      <w:pPr>
        <w:pStyle w:val="Znaka"/>
        <w:widowControl/>
        <w:numPr>
          <w:ilvl w:val="0"/>
          <w:numId w:val="26"/>
        </w:numPr>
        <w:ind w:left="1134" w:hanging="425"/>
        <w:jc w:val="both"/>
        <w:rPr>
          <w:rFonts w:cs="Arial"/>
          <w:color w:val="auto"/>
          <w:sz w:val="20"/>
        </w:rPr>
      </w:pPr>
      <w:r w:rsidRPr="00AB0B5B">
        <w:rPr>
          <w:rFonts w:cs="Arial"/>
          <w:color w:val="auto"/>
          <w:sz w:val="20"/>
        </w:rPr>
        <w:lastRenderedPageBreak/>
        <w:t xml:space="preserve">provedení závěrečného úklidu místa provedení díla </w:t>
      </w:r>
      <w:r w:rsidR="008F7D25" w:rsidRPr="00AB0B5B">
        <w:rPr>
          <w:rFonts w:cs="Arial"/>
          <w:color w:val="auto"/>
          <w:sz w:val="20"/>
        </w:rPr>
        <w:t xml:space="preserve">dle této smlouvy </w:t>
      </w:r>
      <w:r w:rsidRPr="00AB0B5B">
        <w:rPr>
          <w:rFonts w:cs="Arial"/>
          <w:color w:val="auto"/>
          <w:sz w:val="20"/>
        </w:rPr>
        <w:t>(viz článek I</w:t>
      </w:r>
      <w:r w:rsidR="00F62568" w:rsidRPr="00AB0B5B">
        <w:rPr>
          <w:rFonts w:cs="Arial"/>
          <w:color w:val="auto"/>
          <w:sz w:val="20"/>
        </w:rPr>
        <w:t>X</w:t>
      </w:r>
      <w:r w:rsidRPr="00AB0B5B">
        <w:rPr>
          <w:rFonts w:cs="Arial"/>
          <w:color w:val="auto"/>
          <w:sz w:val="20"/>
        </w:rPr>
        <w:t>. této smlouvy); a</w:t>
      </w:r>
    </w:p>
    <w:p w14:paraId="170619EE" w14:textId="77777777" w:rsidR="00F34EC2" w:rsidRDefault="00F34EC2" w:rsidP="00F34EC2">
      <w:pPr>
        <w:pStyle w:val="Znaka"/>
        <w:widowControl/>
        <w:numPr>
          <w:ilvl w:val="0"/>
          <w:numId w:val="26"/>
        </w:numPr>
        <w:ind w:left="1134" w:hanging="425"/>
        <w:jc w:val="both"/>
        <w:rPr>
          <w:rFonts w:cs="Arial"/>
          <w:color w:val="auto"/>
          <w:sz w:val="20"/>
        </w:rPr>
      </w:pPr>
      <w:r w:rsidRPr="00AB0B5B">
        <w:rPr>
          <w:rFonts w:cs="Arial"/>
          <w:color w:val="auto"/>
          <w:sz w:val="20"/>
        </w:rPr>
        <w:t>uvedení</w:t>
      </w:r>
      <w:r w:rsidRPr="009A375B">
        <w:rPr>
          <w:rFonts w:cs="Arial"/>
          <w:color w:val="auto"/>
          <w:sz w:val="20"/>
        </w:rPr>
        <w:t xml:space="preserve"> pozemků a komunikací dotčených výstavbou do původního stavu, nebo do stavu dle podmínek stavebního povolení, úklid prostor dotčených výstavbou současně s dokončením </w:t>
      </w:r>
      <w:r w:rsidRPr="00E90C38">
        <w:rPr>
          <w:rFonts w:cs="Arial"/>
          <w:color w:val="auto"/>
          <w:sz w:val="20"/>
        </w:rPr>
        <w:t>díla; a</w:t>
      </w:r>
    </w:p>
    <w:p w14:paraId="601D7ACD"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65FD0547" w14:textId="77777777" w:rsidR="00DA676E" w:rsidRDefault="00DA676E" w:rsidP="005E5C56">
      <w:pPr>
        <w:ind w:left="709"/>
        <w:jc w:val="both"/>
        <w:rPr>
          <w:rFonts w:ascii="Arial" w:hAnsi="Arial" w:cs="Arial"/>
        </w:rPr>
      </w:pPr>
    </w:p>
    <w:p w14:paraId="36C069D5"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p>
    <w:p w14:paraId="0EA8DF95" w14:textId="77777777" w:rsidR="008F7D25" w:rsidRPr="009A375B" w:rsidRDefault="008F7D25" w:rsidP="00F36D62">
      <w:pPr>
        <w:ind w:left="709"/>
        <w:jc w:val="both"/>
        <w:rPr>
          <w:rFonts w:ascii="Arial" w:hAnsi="Arial" w:cs="Arial"/>
        </w:rPr>
      </w:pPr>
    </w:p>
    <w:p w14:paraId="7F960A60"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A190E5E" w14:textId="77777777" w:rsidR="00EC45D9" w:rsidRPr="009A375B" w:rsidRDefault="00EC45D9" w:rsidP="005E5C56">
      <w:pPr>
        <w:ind w:left="709"/>
        <w:jc w:val="both"/>
        <w:rPr>
          <w:rFonts w:ascii="Arial" w:hAnsi="Arial" w:cs="Arial"/>
        </w:rPr>
      </w:pPr>
    </w:p>
    <w:p w14:paraId="6E4911F9" w14:textId="77777777" w:rsidR="00A3733B" w:rsidRPr="009A375B" w:rsidRDefault="00A3733B" w:rsidP="007A796B">
      <w:pPr>
        <w:numPr>
          <w:ilvl w:val="1"/>
          <w:numId w:val="29"/>
        </w:numPr>
        <w:jc w:val="both"/>
        <w:rPr>
          <w:rFonts w:ascii="Arial" w:hAnsi="Arial" w:cs="Arial"/>
        </w:rPr>
      </w:pPr>
      <w:r w:rsidRPr="009A375B">
        <w:rPr>
          <w:rFonts w:ascii="Arial" w:hAnsi="Arial" w:cs="Arial"/>
        </w:rPr>
        <w:t>Dílo bude provedeno v rozsahu, způsobem a v jakosti stanovené:</w:t>
      </w:r>
    </w:p>
    <w:p w14:paraId="044377E5" w14:textId="77777777" w:rsidR="00A3733B" w:rsidRPr="009A1B60" w:rsidRDefault="00A3733B" w:rsidP="007A796B">
      <w:pPr>
        <w:pStyle w:val="Odstavecseseznamem"/>
        <w:numPr>
          <w:ilvl w:val="1"/>
          <w:numId w:val="27"/>
        </w:numPr>
        <w:ind w:left="1134" w:hanging="425"/>
        <w:jc w:val="both"/>
        <w:rPr>
          <w:rFonts w:ascii="Arial" w:hAnsi="Arial" w:cs="Arial"/>
        </w:rPr>
      </w:pPr>
      <w:r w:rsidRPr="009A1B60">
        <w:rPr>
          <w:rFonts w:ascii="Arial" w:hAnsi="Arial" w:cs="Arial"/>
        </w:rPr>
        <w:t>touto smlouvou</w:t>
      </w:r>
      <w:r w:rsidR="00D04AE9" w:rsidRPr="009A1B60">
        <w:rPr>
          <w:rFonts w:ascii="Arial" w:hAnsi="Arial" w:cs="Arial"/>
        </w:rPr>
        <w:t>;</w:t>
      </w:r>
      <w:r w:rsidRPr="009A1B60">
        <w:rPr>
          <w:rFonts w:ascii="Arial" w:hAnsi="Arial" w:cs="Arial"/>
        </w:rPr>
        <w:t xml:space="preserve"> a</w:t>
      </w:r>
    </w:p>
    <w:p w14:paraId="2B5B382D" w14:textId="0B6A727E" w:rsidR="00243895" w:rsidRPr="007A6A26" w:rsidRDefault="00531479" w:rsidP="007A6A26">
      <w:pPr>
        <w:pStyle w:val="Odstavecseseznamem"/>
        <w:numPr>
          <w:ilvl w:val="1"/>
          <w:numId w:val="27"/>
        </w:numPr>
        <w:ind w:left="1134" w:hanging="425"/>
        <w:jc w:val="both"/>
        <w:rPr>
          <w:rFonts w:ascii="Arial" w:hAnsi="Arial" w:cs="Arial"/>
        </w:rPr>
      </w:pPr>
      <w:r w:rsidRPr="007A6A26">
        <w:rPr>
          <w:rFonts w:ascii="Arial" w:hAnsi="Arial" w:cs="Arial"/>
        </w:rPr>
        <w:t xml:space="preserve">projektovou dokumentací pro provádění stavby </w:t>
      </w:r>
      <w:r w:rsidRPr="00243895">
        <w:rPr>
          <w:rFonts w:ascii="Arial" w:hAnsi="Arial" w:cs="Arial"/>
        </w:rPr>
        <w:t xml:space="preserve">s názvem </w:t>
      </w:r>
      <w:r w:rsidR="007A6A26" w:rsidRPr="000878E5">
        <w:rPr>
          <w:rFonts w:ascii="Arial" w:hAnsi="Arial" w:cs="Arial"/>
        </w:rPr>
        <w:t>„</w:t>
      </w:r>
      <w:r w:rsidR="007A6A26">
        <w:rPr>
          <w:rFonts w:ascii="Arial" w:hAnsi="Arial" w:cs="Arial"/>
        </w:rPr>
        <w:t>K</w:t>
      </w:r>
      <w:r w:rsidR="007A6A26" w:rsidRPr="007A6A26">
        <w:rPr>
          <w:rFonts w:ascii="Arial" w:hAnsi="Arial" w:cs="Arial"/>
        </w:rPr>
        <w:t xml:space="preserve">arlovy </w:t>
      </w:r>
      <w:r w:rsidR="007A6A26">
        <w:rPr>
          <w:rFonts w:ascii="Arial" w:hAnsi="Arial" w:cs="Arial"/>
        </w:rPr>
        <w:t>V</w:t>
      </w:r>
      <w:r w:rsidR="007A6A26" w:rsidRPr="007A6A26">
        <w:rPr>
          <w:rFonts w:ascii="Arial" w:hAnsi="Arial" w:cs="Arial"/>
        </w:rPr>
        <w:t xml:space="preserve">ary, ulice </w:t>
      </w:r>
      <w:r w:rsidR="00577334">
        <w:rPr>
          <w:rFonts w:ascii="Arial" w:hAnsi="Arial" w:cs="Arial"/>
        </w:rPr>
        <w:t>H</w:t>
      </w:r>
      <w:r w:rsidR="007A6A26" w:rsidRPr="007A6A26">
        <w:rPr>
          <w:rFonts w:ascii="Arial" w:hAnsi="Arial" w:cs="Arial"/>
        </w:rPr>
        <w:t>usova – parkování“, zpracovatel Ing. Tomáš Štembera Petráň, IČ: 10825061,</w:t>
      </w:r>
      <w:r w:rsidR="007A6A26">
        <w:rPr>
          <w:rFonts w:ascii="Arial" w:hAnsi="Arial" w:cs="Arial"/>
        </w:rPr>
        <w:t xml:space="preserve"> </w:t>
      </w:r>
      <w:r w:rsidR="007A6A26" w:rsidRPr="007A6A26">
        <w:rPr>
          <w:rFonts w:ascii="Arial" w:hAnsi="Arial" w:cs="Arial"/>
        </w:rPr>
        <w:t>Vltavínová 1305/7, 326 00 Plzeň</w:t>
      </w:r>
      <w:r w:rsidR="007A6A26">
        <w:rPr>
          <w:rFonts w:ascii="Arial" w:hAnsi="Arial" w:cs="Arial"/>
        </w:rPr>
        <w:t xml:space="preserve">, </w:t>
      </w:r>
      <w:r w:rsidR="007A6A26" w:rsidRPr="007A6A26">
        <w:rPr>
          <w:rFonts w:ascii="Arial" w:hAnsi="Arial" w:cs="Arial"/>
        </w:rPr>
        <w:t>zapsán na seznamu ČKAIT pod číslem 0202125, dopravní stavby</w:t>
      </w:r>
      <w:r w:rsidR="007A6A26">
        <w:rPr>
          <w:rFonts w:ascii="Arial" w:hAnsi="Arial" w:cs="Arial"/>
        </w:rPr>
        <w:t>.</w:t>
      </w:r>
    </w:p>
    <w:p w14:paraId="6586E1B9" w14:textId="2562B781" w:rsidR="00815DE2" w:rsidRPr="00243895" w:rsidRDefault="00815DE2" w:rsidP="00DF4D71">
      <w:pPr>
        <w:pStyle w:val="Odstavecseseznamem"/>
        <w:numPr>
          <w:ilvl w:val="1"/>
          <w:numId w:val="27"/>
        </w:numPr>
        <w:ind w:left="1134" w:hanging="425"/>
        <w:jc w:val="both"/>
        <w:rPr>
          <w:rFonts w:ascii="Arial" w:hAnsi="Arial" w:cs="Arial"/>
        </w:rPr>
      </w:pPr>
      <w:r w:rsidRPr="00243895">
        <w:rPr>
          <w:rFonts w:ascii="Arial" w:hAnsi="Arial" w:cs="Arial"/>
        </w:rPr>
        <w:t>zadávací dokumentac</w:t>
      </w:r>
      <w:r w:rsidRPr="007A6A26">
        <w:rPr>
          <w:rFonts w:ascii="Arial" w:hAnsi="Arial" w:cs="Arial"/>
        </w:rPr>
        <w:t xml:space="preserve">í k veřejné zakázce s názvem </w:t>
      </w:r>
      <w:r w:rsidRPr="007A6A26">
        <w:rPr>
          <w:rFonts w:ascii="Arial" w:hAnsi="Arial" w:cs="Arial"/>
          <w:i/>
          <w:iCs/>
        </w:rPr>
        <w:t>„</w:t>
      </w:r>
      <w:r w:rsidR="007A6A26" w:rsidRPr="007A6A26">
        <w:rPr>
          <w:rFonts w:ascii="Arial" w:hAnsi="Arial" w:cs="Arial"/>
        </w:rPr>
        <w:t>Karlovy Vary, ulice Husova - rekonstrukce</w:t>
      </w:r>
      <w:r w:rsidRPr="007A6A26">
        <w:rPr>
          <w:rFonts w:ascii="Arial" w:hAnsi="Arial" w:cs="Arial"/>
        </w:rPr>
        <w:t xml:space="preserve">“ ze </w:t>
      </w:r>
      <w:r w:rsidRPr="00243895">
        <w:rPr>
          <w:rFonts w:ascii="Arial" w:hAnsi="Arial" w:cs="Arial"/>
        </w:rPr>
        <w:t xml:space="preserve">dne </w:t>
      </w:r>
      <w:r w:rsidR="00993CE1" w:rsidRPr="00243895">
        <w:rPr>
          <w:rFonts w:ascii="Arial" w:hAnsi="Arial" w:cs="Arial"/>
          <w:highlight w:val="cyan"/>
        </w:rPr>
        <w:t>………..…..</w:t>
      </w:r>
      <w:r w:rsidRPr="00243895">
        <w:rPr>
          <w:rFonts w:ascii="Arial" w:hAnsi="Arial" w:cs="Arial"/>
        </w:rPr>
        <w:t>; a</w:t>
      </w:r>
    </w:p>
    <w:p w14:paraId="028E6C13" w14:textId="77777777" w:rsidR="00A3733B" w:rsidRPr="009A1B60" w:rsidRDefault="00A3733B" w:rsidP="007A796B">
      <w:pPr>
        <w:pStyle w:val="Odstavecseseznamem"/>
        <w:numPr>
          <w:ilvl w:val="1"/>
          <w:numId w:val="27"/>
        </w:numPr>
        <w:ind w:left="1134" w:hanging="425"/>
        <w:jc w:val="both"/>
        <w:rPr>
          <w:rFonts w:ascii="Arial" w:hAnsi="Arial" w:cs="Arial"/>
        </w:rPr>
      </w:pPr>
      <w:r w:rsidRPr="009A1B60">
        <w:rPr>
          <w:rFonts w:ascii="Arial" w:hAnsi="Arial" w:cs="Arial"/>
        </w:rPr>
        <w:t xml:space="preserve">nabídkou zhotovitele díla ze dne </w:t>
      </w:r>
      <w:r w:rsidRPr="009A1B60">
        <w:rPr>
          <w:rFonts w:ascii="Arial" w:hAnsi="Arial" w:cs="Arial"/>
          <w:highlight w:val="cyan"/>
        </w:rPr>
        <w:t>………</w:t>
      </w:r>
      <w:r w:rsidR="003F0D33" w:rsidRPr="009A1B60">
        <w:rPr>
          <w:rFonts w:ascii="Arial" w:hAnsi="Arial" w:cs="Arial"/>
          <w:highlight w:val="cyan"/>
        </w:rPr>
        <w:t>..</w:t>
      </w:r>
      <w:r w:rsidRPr="009A1B60">
        <w:rPr>
          <w:rFonts w:ascii="Arial" w:hAnsi="Arial" w:cs="Arial"/>
          <w:highlight w:val="cyan"/>
        </w:rPr>
        <w:t>…..</w:t>
      </w:r>
      <w:r w:rsidR="00064089" w:rsidRPr="009A1B60">
        <w:rPr>
          <w:rFonts w:ascii="Arial" w:hAnsi="Arial" w:cs="Arial"/>
        </w:rPr>
        <w:t>,</w:t>
      </w:r>
      <w:r w:rsidR="005F5CD5" w:rsidRPr="009A1B60">
        <w:rPr>
          <w:rFonts w:ascii="Arial" w:hAnsi="Arial" w:cs="Arial"/>
        </w:rPr>
        <w:t xml:space="preserve"> </w:t>
      </w:r>
      <w:r w:rsidR="00F91039" w:rsidRPr="009A1B60">
        <w:rPr>
          <w:rFonts w:ascii="Arial" w:hAnsi="Arial" w:cs="Arial"/>
        </w:rPr>
        <w:t>včetn</w:t>
      </w:r>
      <w:r w:rsidR="00394D49" w:rsidRPr="009A1B60">
        <w:rPr>
          <w:rFonts w:ascii="Arial" w:hAnsi="Arial" w:cs="Arial"/>
        </w:rPr>
        <w:t>ě oceněn</w:t>
      </w:r>
      <w:r w:rsidR="009B2C04" w:rsidRPr="009A1B60">
        <w:rPr>
          <w:rFonts w:ascii="Arial" w:hAnsi="Arial" w:cs="Arial"/>
        </w:rPr>
        <w:t>ého</w:t>
      </w:r>
      <w:r w:rsidR="00394D49" w:rsidRPr="009A1B60">
        <w:rPr>
          <w:rFonts w:ascii="Arial" w:hAnsi="Arial" w:cs="Arial"/>
        </w:rPr>
        <w:t xml:space="preserve"> soupis</w:t>
      </w:r>
      <w:r w:rsidR="009B2C04" w:rsidRPr="009A1B60">
        <w:rPr>
          <w:rFonts w:ascii="Arial" w:hAnsi="Arial" w:cs="Arial"/>
        </w:rPr>
        <w:t>u</w:t>
      </w:r>
      <w:r w:rsidR="004331BE" w:rsidRPr="009A1B60">
        <w:rPr>
          <w:rFonts w:ascii="Arial" w:hAnsi="Arial" w:cs="Arial"/>
        </w:rPr>
        <w:t xml:space="preserve"> stavebních prací, dodávek a služeb s výkazem výměr</w:t>
      </w:r>
      <w:r w:rsidRPr="009A1B60">
        <w:rPr>
          <w:rFonts w:ascii="Arial" w:hAnsi="Arial" w:cs="Arial"/>
        </w:rPr>
        <w:t>; a</w:t>
      </w:r>
    </w:p>
    <w:p w14:paraId="2CD4BDAA" w14:textId="77777777" w:rsidR="00A3733B" w:rsidRPr="009A1B60" w:rsidRDefault="00A3733B" w:rsidP="007A796B">
      <w:pPr>
        <w:pStyle w:val="Odstavecseseznamem"/>
        <w:numPr>
          <w:ilvl w:val="1"/>
          <w:numId w:val="27"/>
        </w:numPr>
        <w:ind w:left="1134" w:hanging="425"/>
        <w:jc w:val="both"/>
        <w:rPr>
          <w:rFonts w:ascii="Arial" w:hAnsi="Arial" w:cs="Arial"/>
        </w:rPr>
      </w:pPr>
      <w:r w:rsidRPr="009A1B60">
        <w:rPr>
          <w:rFonts w:ascii="Arial" w:hAnsi="Arial" w:cs="Arial"/>
        </w:rPr>
        <w:t>písemnými pokyny objednatele řádně podepsanými oprávněným zástupcem objednatele; a</w:t>
      </w:r>
    </w:p>
    <w:p w14:paraId="787CF567" w14:textId="77777777" w:rsidR="00A3733B" w:rsidRPr="00815DE2" w:rsidRDefault="00A3733B" w:rsidP="007A796B">
      <w:pPr>
        <w:pStyle w:val="Odstavecseseznamem"/>
        <w:numPr>
          <w:ilvl w:val="1"/>
          <w:numId w:val="27"/>
        </w:numPr>
        <w:ind w:left="1134" w:hanging="425"/>
        <w:jc w:val="both"/>
        <w:rPr>
          <w:rFonts w:ascii="Arial" w:hAnsi="Arial" w:cs="Arial"/>
        </w:rPr>
      </w:pPr>
      <w:r w:rsidRPr="009A1B60">
        <w:rPr>
          <w:rFonts w:ascii="Arial" w:hAnsi="Arial" w:cs="Arial"/>
        </w:rPr>
        <w:t>obecně závaznými právními</w:t>
      </w:r>
      <w:r w:rsidRPr="00815DE2">
        <w:rPr>
          <w:rFonts w:ascii="Arial" w:hAnsi="Arial" w:cs="Arial"/>
        </w:rPr>
        <w:t xml:space="preserve"> předpisy,</w:t>
      </w:r>
      <w:r w:rsidR="004F302C" w:rsidRPr="00815DE2">
        <w:rPr>
          <w:rFonts w:ascii="Arial" w:hAnsi="Arial" w:cs="Arial"/>
        </w:rPr>
        <w:t xml:space="preserve"> </w:t>
      </w:r>
      <w:r w:rsidR="001434E2" w:rsidRPr="00815DE2">
        <w:rPr>
          <w:rFonts w:ascii="Arial" w:hAnsi="Arial" w:cs="Arial"/>
        </w:rPr>
        <w:t>ČSN, ČN, EN</w:t>
      </w:r>
      <w:r w:rsidRPr="00815DE2">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815DE2">
        <w:rPr>
          <w:rFonts w:ascii="Arial" w:hAnsi="Arial" w:cs="Arial"/>
        </w:rPr>
        <w:t xml:space="preserve"> v takovém případě</w:t>
      </w:r>
      <w:r w:rsidRPr="00815DE2">
        <w:rPr>
          <w:rFonts w:ascii="Arial" w:hAnsi="Arial" w:cs="Arial"/>
        </w:rPr>
        <w:t xml:space="preserve"> oprávněn upravit způsob provádění díla.</w:t>
      </w:r>
    </w:p>
    <w:p w14:paraId="6CDF6EAB" w14:textId="77777777" w:rsidR="00A3733B" w:rsidRPr="009A375B" w:rsidRDefault="00A3733B" w:rsidP="005E5C56">
      <w:pPr>
        <w:ind w:left="1408" w:hanging="699"/>
        <w:jc w:val="both"/>
        <w:rPr>
          <w:rFonts w:ascii="Arial" w:hAnsi="Arial" w:cs="Arial"/>
        </w:rPr>
      </w:pPr>
    </w:p>
    <w:p w14:paraId="52A598DF" w14:textId="77777777" w:rsidR="00A45EA0" w:rsidRDefault="00704F90" w:rsidP="007A796B">
      <w:pPr>
        <w:numPr>
          <w:ilvl w:val="1"/>
          <w:numId w:val="29"/>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35E67B81" w14:textId="77777777" w:rsidR="0043461C" w:rsidRPr="009A375B" w:rsidRDefault="0043461C" w:rsidP="0043461C">
      <w:pPr>
        <w:ind w:left="705"/>
        <w:jc w:val="both"/>
        <w:rPr>
          <w:rFonts w:ascii="Arial" w:hAnsi="Arial" w:cs="Arial"/>
        </w:rPr>
      </w:pPr>
    </w:p>
    <w:p w14:paraId="661CCB31" w14:textId="77777777" w:rsidR="00A3733B" w:rsidRPr="009A375B" w:rsidRDefault="00A3733B" w:rsidP="007A796B">
      <w:pPr>
        <w:numPr>
          <w:ilvl w:val="1"/>
          <w:numId w:val="29"/>
        </w:numPr>
        <w:jc w:val="both"/>
        <w:rPr>
          <w:rFonts w:ascii="Arial" w:hAnsi="Arial" w:cs="Arial"/>
        </w:rPr>
      </w:pPr>
      <w:r w:rsidRPr="009A375B">
        <w:rPr>
          <w:rFonts w:ascii="Arial" w:hAnsi="Arial" w:cs="Arial"/>
        </w:rPr>
        <w:t>Nepředvídaným plněním se rozumí:</w:t>
      </w:r>
    </w:p>
    <w:p w14:paraId="79AC1401"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xml:space="preserve">, </w:t>
      </w:r>
      <w:r w:rsidR="00F34EC2" w:rsidRPr="009A375B">
        <w:rPr>
          <w:rFonts w:ascii="Arial" w:hAnsi="Arial" w:cs="Arial"/>
          <w:sz w:val="20"/>
        </w:rPr>
        <w:t xml:space="preserve">stavebního povolení na provedení díla, </w:t>
      </w:r>
      <w:r w:rsidRPr="009A375B">
        <w:rPr>
          <w:rFonts w:ascii="Arial" w:hAnsi="Arial" w:cs="Arial"/>
          <w:sz w:val="20"/>
        </w:rPr>
        <w:t>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59885835"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5EACCE2E" w14:textId="77777777" w:rsidR="009B2C04" w:rsidRPr="009A375B" w:rsidRDefault="009B2C04" w:rsidP="005E5C56">
      <w:pPr>
        <w:pStyle w:val="Zkladntextodsazen31"/>
        <w:ind w:left="1410" w:hanging="705"/>
        <w:rPr>
          <w:rFonts w:ascii="Arial" w:hAnsi="Arial" w:cs="Arial"/>
          <w:sz w:val="20"/>
        </w:rPr>
      </w:pPr>
    </w:p>
    <w:p w14:paraId="266EAE41"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7F1FAA88"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7CDE291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71DABFE6"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w:t>
      </w:r>
      <w:r w:rsidR="00F34EC2" w:rsidRPr="009A375B">
        <w:rPr>
          <w:rFonts w:ascii="Arial" w:hAnsi="Arial" w:cs="Arial"/>
          <w:sz w:val="20"/>
        </w:rPr>
        <w:t xml:space="preserve">projektové dokumentace anebo stavebním povolením </w:t>
      </w:r>
      <w:r w:rsidRPr="009A375B">
        <w:rPr>
          <w:rFonts w:ascii="Arial" w:hAnsi="Arial" w:cs="Arial"/>
          <w:sz w:val="20"/>
        </w:rPr>
        <w:t>a tato pouze zpřesňují.</w:t>
      </w:r>
    </w:p>
    <w:p w14:paraId="7000E073" w14:textId="77777777" w:rsidR="005F5CD5" w:rsidRPr="009A375B" w:rsidRDefault="005F5CD5" w:rsidP="005F5CD5">
      <w:pPr>
        <w:pStyle w:val="Zkladntextodsazen31"/>
        <w:ind w:left="1134" w:hanging="429"/>
        <w:rPr>
          <w:rFonts w:ascii="Arial" w:hAnsi="Arial" w:cs="Arial"/>
          <w:sz w:val="20"/>
        </w:rPr>
      </w:pPr>
    </w:p>
    <w:p w14:paraId="6CAF8C64" w14:textId="77777777" w:rsidR="00A3733B" w:rsidRPr="009A375B" w:rsidRDefault="00A3733B" w:rsidP="007A796B">
      <w:pPr>
        <w:numPr>
          <w:ilvl w:val="1"/>
          <w:numId w:val="29"/>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25A9D8D5"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7FF02AA2"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3BA07F17" w14:textId="77777777" w:rsidR="00A3733B" w:rsidRPr="009A375B" w:rsidRDefault="00A3733B" w:rsidP="003A00E1">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3A00E1" w:rsidRPr="009A375B">
        <w:rPr>
          <w:rFonts w:ascii="Arial" w:hAnsi="Arial" w:cs="Arial"/>
          <w:sz w:val="20"/>
        </w:rPr>
        <w:t>projektovou dokumentací dle článku II. odst. 2.</w:t>
      </w:r>
      <w:r w:rsidR="003214D1">
        <w:rPr>
          <w:rFonts w:ascii="Arial" w:hAnsi="Arial" w:cs="Arial"/>
          <w:sz w:val="20"/>
        </w:rPr>
        <w:t>3</w:t>
      </w:r>
      <w:r w:rsidR="003A00E1" w:rsidRPr="009A375B">
        <w:rPr>
          <w:rFonts w:ascii="Arial" w:hAnsi="Arial" w:cs="Arial"/>
          <w:sz w:val="20"/>
        </w:rPr>
        <w:t xml:space="preserve"> písm. b) této smlouvy</w:t>
      </w:r>
      <w:r w:rsidR="00ED4975" w:rsidRPr="009A375B">
        <w:rPr>
          <w:rFonts w:ascii="Arial" w:hAnsi="Arial" w:cs="Arial"/>
          <w:sz w:val="20"/>
        </w:rPr>
        <w:t>; a</w:t>
      </w:r>
    </w:p>
    <w:p w14:paraId="1738611C" w14:textId="77777777" w:rsidR="00A3733B" w:rsidRPr="009A375B" w:rsidRDefault="00A3733B" w:rsidP="005F5CD5">
      <w:pPr>
        <w:ind w:left="1134" w:hanging="425"/>
        <w:jc w:val="both"/>
        <w:rPr>
          <w:rFonts w:ascii="Arial" w:hAnsi="Arial" w:cs="Arial"/>
        </w:rPr>
      </w:pPr>
      <w:r w:rsidRPr="009A375B">
        <w:rPr>
          <w:rFonts w:ascii="Arial" w:hAnsi="Arial" w:cs="Arial"/>
        </w:rPr>
        <w:lastRenderedPageBreak/>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68F23B26" w14:textId="77777777" w:rsidR="00466D6A" w:rsidRPr="009A375B" w:rsidRDefault="00466D6A" w:rsidP="005E5C56">
      <w:pPr>
        <w:jc w:val="both"/>
        <w:rPr>
          <w:rFonts w:ascii="Arial" w:hAnsi="Arial" w:cs="Arial"/>
          <w:shd w:val="clear" w:color="auto" w:fill="00FFFF"/>
        </w:rPr>
      </w:pPr>
    </w:p>
    <w:p w14:paraId="2FD401B0" w14:textId="77777777" w:rsidR="00972DEB" w:rsidRPr="009A375B" w:rsidRDefault="00972DEB" w:rsidP="007A796B">
      <w:pPr>
        <w:numPr>
          <w:ilvl w:val="1"/>
          <w:numId w:val="29"/>
        </w:numPr>
        <w:jc w:val="both"/>
        <w:rPr>
          <w:rFonts w:ascii="Arial" w:hAnsi="Arial" w:cs="Arial"/>
        </w:rPr>
      </w:pPr>
      <w:r w:rsidRPr="009A375B">
        <w:rPr>
          <w:rFonts w:ascii="Arial" w:hAnsi="Arial" w:cs="Arial"/>
        </w:rPr>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73519174"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69267BF5" w14:textId="77777777" w:rsidR="00972DEB" w:rsidRPr="009A375B" w:rsidRDefault="00972DEB" w:rsidP="00972DEB">
      <w:pPr>
        <w:ind w:left="709"/>
        <w:jc w:val="both"/>
        <w:rPr>
          <w:rFonts w:ascii="Arial" w:hAnsi="Arial" w:cs="Arial"/>
        </w:rPr>
      </w:pPr>
      <w:r w:rsidRPr="009A375B">
        <w:rPr>
          <w:rFonts w:ascii="Arial" w:hAnsi="Arial" w:cs="Arial"/>
        </w:rPr>
        <w:t>Změny díla, včetně ceny a doby plnění, budou-li změnou ovlivněny, které splňují požadavky článku II. odst. 2.</w:t>
      </w:r>
      <w:r w:rsidR="00535AE5">
        <w:rPr>
          <w:rFonts w:ascii="Arial" w:hAnsi="Arial" w:cs="Arial"/>
        </w:rPr>
        <w:t>7</w:t>
      </w:r>
      <w:r w:rsidRPr="009A375B">
        <w:rPr>
          <w:rFonts w:ascii="Arial" w:hAnsi="Arial" w:cs="Arial"/>
        </w:rPr>
        <w:t xml:space="preserve">.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15A526DC" w14:textId="77777777" w:rsidR="0014090B" w:rsidRPr="009A375B" w:rsidRDefault="0014090B" w:rsidP="0014090B">
      <w:pPr>
        <w:ind w:left="705"/>
        <w:jc w:val="both"/>
        <w:rPr>
          <w:rFonts w:ascii="Arial" w:hAnsi="Arial" w:cs="Arial"/>
        </w:rPr>
      </w:pPr>
      <w:r w:rsidRPr="009A375B">
        <w:rPr>
          <w:rFonts w:ascii="Arial" w:hAnsi="Arial" w:cs="Arial"/>
        </w:rPr>
        <w:t xml:space="preserve">Veškeré změny závazku budou navrženy písemně zhotovitelem objednateli formou změnových listů číslovaných souvislou řadou, </w:t>
      </w:r>
      <w:r w:rsidRPr="00117AC0">
        <w:rPr>
          <w:rFonts w:ascii="Arial" w:hAnsi="Arial" w:cs="Arial"/>
        </w:rPr>
        <w:t xml:space="preserve">jejichž vzor tvoří jako </w:t>
      </w:r>
      <w:r w:rsidRPr="00095FE1">
        <w:rPr>
          <w:rFonts w:ascii="Arial" w:hAnsi="Arial" w:cs="Arial"/>
        </w:rPr>
        <w:t>příloha č. 3 součást této smlouvy. Změnové listy jsou tvořeny dvěma částmi: „Požadavek zhotovitele na změnu“ a „Ocenění ke změně“ a</w:t>
      </w:r>
      <w:r w:rsidRPr="009A375B">
        <w:rPr>
          <w:rFonts w:ascii="Arial" w:hAnsi="Arial" w:cs="Arial"/>
        </w:rPr>
        <w:t xml:space="preserve"> budou sloužit pro objednatele jako podklad pro příslušný postup dle ZZVZ. </w:t>
      </w:r>
      <w:r w:rsidR="00B94205" w:rsidRPr="009A375B">
        <w:rPr>
          <w:rFonts w:ascii="Arial" w:hAnsi="Arial" w:cs="Arial"/>
        </w:rPr>
        <w:t xml:space="preserve">Ocenění ke změně závazku předloží zhotovitel rovněž </w:t>
      </w:r>
      <w:r w:rsidR="00B94205" w:rsidRPr="00324C42">
        <w:rPr>
          <w:rFonts w:ascii="Arial" w:hAnsi="Arial" w:cs="Arial"/>
        </w:rPr>
        <w:t>ve stejném formátu, jako je původní soupis stavebních prací, dodávek a služeb s výkazem výměr</w:t>
      </w:r>
      <w:r w:rsidR="00F9000A" w:rsidRPr="00324C42">
        <w:rPr>
          <w:rFonts w:ascii="Arial" w:hAnsi="Arial" w:cs="Arial"/>
        </w:rPr>
        <w:t xml:space="preserve">. Ocenění ke změně závazku předloží zhotovitel rovněž v elektronické formě </w:t>
      </w:r>
      <w:bookmarkStart w:id="0" w:name="_Hlk129944827"/>
      <w:r w:rsidR="003C4EF3" w:rsidRPr="00324C42">
        <w:rPr>
          <w:rFonts w:ascii="Arial" w:hAnsi="Arial" w:cs="Arial"/>
        </w:rPr>
        <w:t xml:space="preserve">ve formátu .pdf a </w:t>
      </w:r>
      <w:r w:rsidR="00760C75" w:rsidRPr="00324C42">
        <w:rPr>
          <w:rFonts w:ascii="Arial" w:hAnsi="Arial" w:cs="Arial"/>
        </w:rPr>
        <w:t>v elektronickém výstupu ze softwaru pro rozpočtování (např.</w:t>
      </w:r>
      <w:r w:rsidR="00760C75" w:rsidRPr="00324C42">
        <w:rPr>
          <w:rFonts w:ascii="Arial" w:hAnsi="Arial" w:cs="Arial"/>
          <w:lang w:eastAsia="cs-CZ"/>
        </w:rPr>
        <w:t xml:space="preserve"> </w:t>
      </w:r>
      <w:r w:rsidR="00760C75" w:rsidRPr="00324C42">
        <w:rPr>
          <w:rFonts w:ascii="Arial" w:hAnsi="Arial" w:cs="Arial"/>
        </w:rPr>
        <w:t>.kz, .kza, .unixml, .rts, .xc4, .utf, StavData nebo jakýkoliv uzamčený excelovský soubor, který je přímým výstupem softwaru pro rozpočtování</w:t>
      </w:r>
      <w:bookmarkEnd w:id="0"/>
      <w:r w:rsidR="00760C75" w:rsidRPr="00324C42">
        <w:rPr>
          <w:rFonts w:ascii="Arial" w:hAnsi="Arial" w:cs="Arial"/>
        </w:rPr>
        <w:t>)</w:t>
      </w:r>
      <w:r w:rsidR="00B94205" w:rsidRPr="00324C42">
        <w:rPr>
          <w:rFonts w:ascii="Arial" w:hAnsi="Arial" w:cs="Arial"/>
        </w:rPr>
        <w:t>.</w:t>
      </w:r>
    </w:p>
    <w:p w14:paraId="7BD07114" w14:textId="77777777" w:rsidR="00972DEB" w:rsidRPr="009A375B" w:rsidRDefault="00972DEB" w:rsidP="00972DEB">
      <w:pPr>
        <w:ind w:left="705"/>
        <w:jc w:val="both"/>
        <w:rPr>
          <w:rFonts w:ascii="Arial" w:hAnsi="Arial" w:cs="Arial"/>
        </w:rPr>
      </w:pPr>
    </w:p>
    <w:p w14:paraId="068EFE16" w14:textId="77777777" w:rsidR="00F36D62" w:rsidRPr="003B5D42" w:rsidRDefault="00F36D62" w:rsidP="007A796B">
      <w:pPr>
        <w:numPr>
          <w:ilvl w:val="1"/>
          <w:numId w:val="29"/>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36B6422C" w14:textId="77777777" w:rsidR="00F36D62" w:rsidRPr="003B5D42" w:rsidRDefault="00F36D62" w:rsidP="00F36D62">
      <w:pPr>
        <w:jc w:val="both"/>
        <w:rPr>
          <w:rFonts w:ascii="Arial" w:hAnsi="Arial" w:cs="Arial"/>
        </w:rPr>
      </w:pPr>
    </w:p>
    <w:p w14:paraId="091563F6" w14:textId="77777777" w:rsidR="00A3733B" w:rsidRPr="003B5D42" w:rsidRDefault="00A3733B" w:rsidP="007A796B">
      <w:pPr>
        <w:numPr>
          <w:ilvl w:val="1"/>
          <w:numId w:val="29"/>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14A87CE8" w14:textId="77777777" w:rsidR="00956D1E" w:rsidRDefault="00956D1E" w:rsidP="007E6674">
      <w:pPr>
        <w:pStyle w:val="Odstavecseseznamem"/>
        <w:rPr>
          <w:rFonts w:ascii="Arial" w:hAnsi="Arial" w:cs="Arial"/>
        </w:rPr>
      </w:pPr>
    </w:p>
    <w:p w14:paraId="2871496F"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1D1AE538" w14:textId="77777777" w:rsidR="009C786D" w:rsidRPr="003B5D42" w:rsidRDefault="009C786D" w:rsidP="005E5C56">
      <w:pPr>
        <w:ind w:left="709" w:hanging="709"/>
        <w:jc w:val="both"/>
        <w:rPr>
          <w:rFonts w:ascii="Arial" w:hAnsi="Arial" w:cs="Arial"/>
        </w:rPr>
      </w:pPr>
    </w:p>
    <w:p w14:paraId="2BD84A2B" w14:textId="7BDC115B"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r w:rsidR="00FF7569">
        <w:rPr>
          <w:rFonts w:ascii="Arial" w:hAnsi="Arial" w:cs="Arial"/>
          <w:sz w:val="20"/>
        </w:rPr>
        <w:t xml:space="preserve"> a etapách</w:t>
      </w:r>
      <w:r w:rsidR="00C0258F" w:rsidRPr="003B5D42">
        <w:rPr>
          <w:rFonts w:ascii="Arial" w:hAnsi="Arial" w:cs="Arial"/>
          <w:sz w:val="20"/>
        </w:rPr>
        <w:t>:</w:t>
      </w:r>
    </w:p>
    <w:p w14:paraId="23A22FA3" w14:textId="77777777" w:rsidR="002B5E6D" w:rsidRDefault="002B5E6D" w:rsidP="002B5E6D">
      <w:pPr>
        <w:pStyle w:val="Zkladntextodsazen31"/>
        <w:tabs>
          <w:tab w:val="right" w:pos="9072"/>
        </w:tabs>
        <w:rPr>
          <w:rFonts w:ascii="Arial" w:hAnsi="Arial" w:cs="Arial"/>
          <w:sz w:val="20"/>
        </w:rPr>
      </w:pPr>
    </w:p>
    <w:p w14:paraId="200A35CA" w14:textId="1A9F01D6" w:rsidR="002B5E6D" w:rsidRPr="00DF2B34" w:rsidRDefault="002B5E6D" w:rsidP="002B5E6D">
      <w:pPr>
        <w:pStyle w:val="Zkladntextodsazen31"/>
        <w:numPr>
          <w:ilvl w:val="0"/>
          <w:numId w:val="48"/>
        </w:numPr>
        <w:tabs>
          <w:tab w:val="right" w:pos="9072"/>
        </w:tabs>
        <w:rPr>
          <w:rFonts w:ascii="Arial" w:hAnsi="Arial" w:cs="Arial"/>
          <w:sz w:val="20"/>
        </w:rPr>
      </w:pPr>
      <w:r>
        <w:rPr>
          <w:rFonts w:ascii="Arial" w:hAnsi="Arial" w:cs="Arial"/>
          <w:sz w:val="20"/>
        </w:rPr>
        <w:t xml:space="preserve">termín předání </w:t>
      </w:r>
      <w:r w:rsidRPr="00DF2B34">
        <w:rPr>
          <w:rFonts w:ascii="Arial" w:hAnsi="Arial" w:cs="Arial"/>
          <w:sz w:val="20"/>
        </w:rPr>
        <w:t>staveniště zhotoviteli: do</w:t>
      </w:r>
      <w:r w:rsidR="00FF7569">
        <w:rPr>
          <w:rFonts w:ascii="Arial" w:hAnsi="Arial" w:cs="Arial"/>
          <w:sz w:val="20"/>
        </w:rPr>
        <w:t xml:space="preserve"> 5 pracovních dnů od výzvy objednatele k předání a převzetí staveniště, nejpozději však do</w:t>
      </w:r>
      <w:r w:rsidRPr="00DF2B34">
        <w:rPr>
          <w:rFonts w:ascii="Arial" w:hAnsi="Arial" w:cs="Arial"/>
          <w:sz w:val="20"/>
        </w:rPr>
        <w:t xml:space="preserve"> 14</w:t>
      </w:r>
      <w:r w:rsidR="00DB7E7E">
        <w:rPr>
          <w:rFonts w:ascii="Arial" w:hAnsi="Arial" w:cs="Arial"/>
          <w:sz w:val="20"/>
        </w:rPr>
        <w:t>. 07.2025</w:t>
      </w:r>
      <w:r w:rsidRPr="00DF2B34">
        <w:rPr>
          <w:rFonts w:ascii="Arial" w:hAnsi="Arial" w:cs="Arial"/>
          <w:sz w:val="20"/>
        </w:rPr>
        <w:t>,</w:t>
      </w:r>
    </w:p>
    <w:p w14:paraId="42BE5B5A" w14:textId="6ABCB8FC" w:rsidR="002B5E6D" w:rsidRPr="00DF2B34" w:rsidRDefault="002B5E6D" w:rsidP="002B5E6D">
      <w:pPr>
        <w:pStyle w:val="Zkladntextodsazen31"/>
        <w:numPr>
          <w:ilvl w:val="0"/>
          <w:numId w:val="48"/>
        </w:numPr>
        <w:tabs>
          <w:tab w:val="right" w:pos="9072"/>
        </w:tabs>
        <w:rPr>
          <w:rFonts w:ascii="Arial" w:hAnsi="Arial" w:cs="Arial"/>
          <w:sz w:val="20"/>
        </w:rPr>
      </w:pPr>
      <w:r w:rsidRPr="00DF2B34">
        <w:rPr>
          <w:rFonts w:ascii="Arial" w:hAnsi="Arial" w:cs="Arial"/>
          <w:sz w:val="20"/>
        </w:rPr>
        <w:t>doba zahájení stavebních prací: ihned po předání staveniště,</w:t>
      </w:r>
    </w:p>
    <w:p w14:paraId="1BC364CA" w14:textId="0C8A0B63" w:rsidR="002B5E6D" w:rsidRPr="00DF2B34" w:rsidRDefault="002B5E6D" w:rsidP="002B5E6D">
      <w:pPr>
        <w:pStyle w:val="Zkladntextodsazen31"/>
        <w:numPr>
          <w:ilvl w:val="0"/>
          <w:numId w:val="48"/>
        </w:numPr>
        <w:tabs>
          <w:tab w:val="right" w:pos="9072"/>
        </w:tabs>
        <w:rPr>
          <w:rFonts w:ascii="Arial" w:hAnsi="Arial" w:cs="Arial"/>
          <w:sz w:val="20"/>
        </w:rPr>
      </w:pPr>
      <w:r w:rsidRPr="00DF2B34">
        <w:rPr>
          <w:rFonts w:ascii="Arial" w:hAnsi="Arial" w:cs="Arial"/>
          <w:sz w:val="20"/>
        </w:rPr>
        <w:t>dokončení stavebních prací a protokolární předání řádně provedeného díla</w:t>
      </w:r>
      <w:r w:rsidR="00AA47D1" w:rsidRPr="00DF2B34">
        <w:rPr>
          <w:rFonts w:ascii="Arial" w:hAnsi="Arial" w:cs="Arial"/>
          <w:sz w:val="20"/>
        </w:rPr>
        <w:t xml:space="preserve"> </w:t>
      </w:r>
      <w:r w:rsidR="00DB7E7E">
        <w:rPr>
          <w:rFonts w:ascii="Arial" w:hAnsi="Arial" w:cs="Arial"/>
          <w:sz w:val="20"/>
        </w:rPr>
        <w:t>do 30. 06. 2026</w:t>
      </w:r>
      <w:r w:rsidRPr="00DF2B34">
        <w:rPr>
          <w:rFonts w:ascii="Arial" w:hAnsi="Arial" w:cs="Arial"/>
          <w:sz w:val="20"/>
        </w:rPr>
        <w:t>,</w:t>
      </w:r>
    </w:p>
    <w:p w14:paraId="31FE4BBC" w14:textId="77777777" w:rsidR="002B5E6D" w:rsidRPr="00FF7569" w:rsidRDefault="002B5E6D" w:rsidP="002B5E6D">
      <w:pPr>
        <w:pStyle w:val="Zkladntextodsazen31"/>
        <w:numPr>
          <w:ilvl w:val="0"/>
          <w:numId w:val="48"/>
        </w:numPr>
        <w:ind w:left="851" w:hanging="284"/>
        <w:rPr>
          <w:rFonts w:ascii="Arial" w:hAnsi="Arial" w:cs="Arial"/>
          <w:sz w:val="20"/>
        </w:rPr>
      </w:pPr>
      <w:r>
        <w:rPr>
          <w:rFonts w:ascii="Arial" w:hAnsi="Arial" w:cs="Arial"/>
          <w:sz w:val="20"/>
        </w:rPr>
        <w:t xml:space="preserve">doba vyklizení staveniště a likvidace zařízení staveniště – ve lhůtě dle článku IX. odst. 9.8. této </w:t>
      </w:r>
      <w:r w:rsidRPr="00FF7569">
        <w:rPr>
          <w:rFonts w:ascii="Arial" w:hAnsi="Arial" w:cs="Arial"/>
          <w:sz w:val="20"/>
        </w:rPr>
        <w:t>smlouvy,</w:t>
      </w:r>
    </w:p>
    <w:p w14:paraId="03AC478A" w14:textId="308A9C46" w:rsidR="002B5E6D" w:rsidRPr="00FF7569" w:rsidRDefault="002B5E6D" w:rsidP="002B5E6D">
      <w:pPr>
        <w:pStyle w:val="Zkladntextodsazen31"/>
        <w:numPr>
          <w:ilvl w:val="0"/>
          <w:numId w:val="48"/>
        </w:numPr>
        <w:tabs>
          <w:tab w:val="right" w:pos="9072"/>
        </w:tabs>
        <w:ind w:left="851" w:hanging="284"/>
        <w:rPr>
          <w:rFonts w:ascii="Arial" w:hAnsi="Arial" w:cs="Arial"/>
          <w:sz w:val="20"/>
        </w:rPr>
      </w:pPr>
      <w:r w:rsidRPr="00FF7569">
        <w:rPr>
          <w:rFonts w:ascii="Arial" w:hAnsi="Arial" w:cs="Arial"/>
          <w:sz w:val="20"/>
        </w:rPr>
        <w:t>počátek běhu záruční lhůty – ode dne následujícího po dni předání a převzetí díla</w:t>
      </w:r>
      <w:r w:rsidR="008B60C6">
        <w:rPr>
          <w:rFonts w:ascii="Arial" w:hAnsi="Arial" w:cs="Arial"/>
          <w:sz w:val="20"/>
        </w:rPr>
        <w:t xml:space="preserve"> nebo jeho části</w:t>
      </w:r>
      <w:r w:rsidRPr="00FF7569">
        <w:rPr>
          <w:rFonts w:ascii="Arial" w:hAnsi="Arial" w:cs="Arial"/>
          <w:sz w:val="20"/>
        </w:rPr>
        <w:t>.</w:t>
      </w:r>
    </w:p>
    <w:p w14:paraId="2E6ABD5E" w14:textId="254C5141" w:rsidR="00FF7569" w:rsidRPr="00FF7569" w:rsidRDefault="00FF7569" w:rsidP="002B5E6D">
      <w:pPr>
        <w:pStyle w:val="Zkladntextodsazen31"/>
        <w:numPr>
          <w:ilvl w:val="0"/>
          <w:numId w:val="48"/>
        </w:numPr>
        <w:tabs>
          <w:tab w:val="right" w:pos="9072"/>
        </w:tabs>
        <w:ind w:left="851" w:hanging="284"/>
        <w:rPr>
          <w:rFonts w:ascii="Arial" w:hAnsi="Arial" w:cs="Arial"/>
          <w:sz w:val="20"/>
        </w:rPr>
      </w:pPr>
      <w:r w:rsidRPr="00FF7569">
        <w:rPr>
          <w:rFonts w:ascii="Arial" w:hAnsi="Arial" w:cs="Arial"/>
          <w:sz w:val="20"/>
        </w:rPr>
        <w:t xml:space="preserve">Dílo bude realizováno v následujících etapách: </w:t>
      </w:r>
    </w:p>
    <w:p w14:paraId="733F88F5" w14:textId="77777777" w:rsidR="00FF7569" w:rsidRPr="00FF7569" w:rsidRDefault="00FF7569" w:rsidP="00FF7569">
      <w:pPr>
        <w:pStyle w:val="Odstavecseseznamem"/>
        <w:numPr>
          <w:ilvl w:val="0"/>
          <w:numId w:val="51"/>
        </w:numPr>
        <w:tabs>
          <w:tab w:val="left" w:pos="567"/>
          <w:tab w:val="left" w:pos="2552"/>
        </w:tabs>
        <w:suppressAutoHyphens w:val="0"/>
        <w:spacing w:after="160" w:line="259" w:lineRule="auto"/>
        <w:ind w:left="1560"/>
        <w:contextualSpacing/>
        <w:jc w:val="both"/>
        <w:rPr>
          <w:rFonts w:ascii="Arial" w:eastAsiaTheme="minorHAnsi" w:hAnsi="Arial" w:cs="Arial"/>
        </w:rPr>
      </w:pPr>
      <w:r w:rsidRPr="00FF7569">
        <w:rPr>
          <w:rFonts w:ascii="Arial" w:eastAsiaTheme="minorHAnsi" w:hAnsi="Arial" w:cs="Arial"/>
        </w:rPr>
        <w:t>Provádění I. etapy (Svobodova ul.) od 14. 7. do 12. 9. 2025. </w:t>
      </w:r>
    </w:p>
    <w:p w14:paraId="677606ED" w14:textId="77777777" w:rsidR="00FF7569" w:rsidRPr="00FF7569" w:rsidRDefault="00FF7569" w:rsidP="00FF7569">
      <w:pPr>
        <w:pStyle w:val="Odstavecseseznamem"/>
        <w:numPr>
          <w:ilvl w:val="0"/>
          <w:numId w:val="51"/>
        </w:numPr>
        <w:tabs>
          <w:tab w:val="left" w:pos="567"/>
          <w:tab w:val="left" w:pos="2552"/>
        </w:tabs>
        <w:suppressAutoHyphens w:val="0"/>
        <w:spacing w:after="160" w:line="259" w:lineRule="auto"/>
        <w:ind w:left="1560"/>
        <w:contextualSpacing/>
        <w:jc w:val="both"/>
        <w:rPr>
          <w:rFonts w:ascii="Arial" w:eastAsiaTheme="minorHAnsi" w:hAnsi="Arial" w:cs="Arial"/>
        </w:rPr>
      </w:pPr>
      <w:r w:rsidRPr="00FF7569">
        <w:rPr>
          <w:rFonts w:ascii="Arial" w:eastAsiaTheme="minorHAnsi" w:hAnsi="Arial" w:cs="Arial"/>
        </w:rPr>
        <w:t>Provádění II. etapy (východní část Husovy ul.) od 16. 9. do 13. 11. 2025. </w:t>
      </w:r>
    </w:p>
    <w:p w14:paraId="35F4AFE7" w14:textId="77777777" w:rsidR="00FF7569" w:rsidRPr="00FF7569" w:rsidRDefault="00FF7569" w:rsidP="00FF7569">
      <w:pPr>
        <w:pStyle w:val="Odstavecseseznamem"/>
        <w:numPr>
          <w:ilvl w:val="0"/>
          <w:numId w:val="51"/>
        </w:numPr>
        <w:tabs>
          <w:tab w:val="left" w:pos="567"/>
          <w:tab w:val="left" w:pos="2552"/>
        </w:tabs>
        <w:suppressAutoHyphens w:val="0"/>
        <w:spacing w:after="160" w:line="259" w:lineRule="auto"/>
        <w:ind w:left="1560"/>
        <w:contextualSpacing/>
        <w:jc w:val="both"/>
        <w:rPr>
          <w:rFonts w:ascii="Arial" w:eastAsiaTheme="minorHAnsi" w:hAnsi="Arial" w:cs="Arial"/>
        </w:rPr>
      </w:pPr>
      <w:r w:rsidRPr="00FF7569">
        <w:rPr>
          <w:rFonts w:ascii="Arial" w:eastAsiaTheme="minorHAnsi" w:hAnsi="Arial" w:cs="Arial"/>
        </w:rPr>
        <w:t>Provádění III. etapy (západní část Husovy ul.) od 1. 4. do 30. 6. 2026.</w:t>
      </w:r>
    </w:p>
    <w:p w14:paraId="5950CC06" w14:textId="77777777" w:rsidR="00FF7569" w:rsidRDefault="00FF7569" w:rsidP="00FF7569">
      <w:pPr>
        <w:pStyle w:val="Zkladntextodsazen31"/>
        <w:tabs>
          <w:tab w:val="right" w:pos="9072"/>
        </w:tabs>
        <w:ind w:left="1789" w:firstLine="0"/>
        <w:rPr>
          <w:rFonts w:ascii="Arial" w:hAnsi="Arial" w:cs="Arial"/>
          <w:sz w:val="20"/>
        </w:rPr>
      </w:pPr>
    </w:p>
    <w:p w14:paraId="740BE8DA" w14:textId="678F829F" w:rsidR="00A3733B" w:rsidRDefault="00A3733B" w:rsidP="00633BBA">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0792ED4D" w14:textId="77777777" w:rsidR="00C61D94" w:rsidRPr="003B5D42" w:rsidRDefault="00C61D94" w:rsidP="00C61D94">
      <w:pPr>
        <w:pStyle w:val="BodyText21"/>
        <w:widowControl/>
        <w:ind w:left="709"/>
        <w:rPr>
          <w:rFonts w:ascii="Arial" w:hAnsi="Arial" w:cs="Arial"/>
          <w:sz w:val="20"/>
        </w:rPr>
      </w:pPr>
    </w:p>
    <w:p w14:paraId="41C4D828" w14:textId="77777777" w:rsidR="00CC7B71" w:rsidRPr="009A375B" w:rsidRDefault="00633BBA" w:rsidP="00633BBA">
      <w:pPr>
        <w:pStyle w:val="BodyText21"/>
        <w:widowControl/>
        <w:numPr>
          <w:ilvl w:val="1"/>
          <w:numId w:val="3"/>
        </w:numPr>
        <w:ind w:left="709" w:hanging="709"/>
        <w:rPr>
          <w:rFonts w:ascii="Arial" w:hAnsi="Arial" w:cs="Arial"/>
          <w:sz w:val="20"/>
        </w:rPr>
      </w:pPr>
      <w:r>
        <w:rPr>
          <w:rFonts w:ascii="Arial" w:hAnsi="Arial" w:cs="Arial"/>
          <w:sz w:val="20"/>
        </w:rPr>
        <w:t xml:space="preserve">      </w:t>
      </w:r>
      <w:r w:rsidR="00CC7B71" w:rsidRPr="009A375B">
        <w:rPr>
          <w:rFonts w:ascii="Arial" w:hAnsi="Arial" w:cs="Arial"/>
          <w:sz w:val="20"/>
        </w:rPr>
        <w:t>Detailní Harmonogram realizace díla (dále jen „Harmonogram“), zpracovaný v souladu s nabídkou zhotovitele předloženou objednateli v rámci zadávacího řízení, předloží zhotovitel objednateli v členění v periodách o maximálně sedmi po sobě jdoucích dnech, nejpozději</w:t>
      </w:r>
      <w:r w:rsidR="00CC7B71">
        <w:rPr>
          <w:rFonts w:ascii="Arial" w:hAnsi="Arial" w:cs="Arial"/>
          <w:sz w:val="20"/>
        </w:rPr>
        <w:t xml:space="preserve"> v den podpisu této smlouvy</w:t>
      </w:r>
      <w:r w:rsidR="005F0B66">
        <w:rPr>
          <w:rFonts w:ascii="Arial" w:hAnsi="Arial" w:cs="Arial"/>
          <w:sz w:val="20"/>
        </w:rPr>
        <w:t xml:space="preserve"> </w:t>
      </w:r>
      <w:r w:rsidR="005F0B66" w:rsidRPr="000A25FE">
        <w:rPr>
          <w:rFonts w:ascii="Arial" w:hAnsi="Arial" w:cs="Arial"/>
          <w:sz w:val="20"/>
        </w:rPr>
        <w:t xml:space="preserve">po </w:t>
      </w:r>
      <w:r w:rsidR="005F0B66" w:rsidRPr="000A25FE">
        <w:rPr>
          <w:rFonts w:ascii="Arial" w:hAnsi="Arial" w:cs="Arial"/>
          <w:sz w:val="20"/>
        </w:rPr>
        <w:lastRenderedPageBreak/>
        <w:t>jeho výběru v zadávacím řízení</w:t>
      </w:r>
      <w:r w:rsidR="00CC7B71" w:rsidRPr="009A375B">
        <w:rPr>
          <w:rFonts w:ascii="Arial" w:hAnsi="Arial" w:cs="Arial"/>
          <w:sz w:val="20"/>
        </w:rPr>
        <w:t>. Termíny plnění (provádění díla) uvedené v Harmonogramu budou pro zhotovitele závazné. Harmonogram bude obsahovat i návrh opatření k minimalizaci negativních vlivů souvisejících s realizací stavby. Objednatel je oprávněn kontrolovat 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r w:rsidR="00CC7B71">
        <w:rPr>
          <w:rFonts w:ascii="Arial" w:hAnsi="Arial" w:cs="Arial"/>
          <w:sz w:val="20"/>
        </w:rPr>
        <w:t>.</w:t>
      </w:r>
    </w:p>
    <w:p w14:paraId="37A55F95" w14:textId="77777777" w:rsidR="00655636" w:rsidRPr="00965B09" w:rsidRDefault="00655636" w:rsidP="00965B09">
      <w:pPr>
        <w:pStyle w:val="BodyText21"/>
        <w:widowControl/>
        <w:ind w:left="709"/>
        <w:rPr>
          <w:rFonts w:ascii="Arial" w:hAnsi="Arial" w:cs="Arial"/>
          <w:sz w:val="20"/>
        </w:rPr>
      </w:pPr>
    </w:p>
    <w:p w14:paraId="5E50A3EE" w14:textId="77777777" w:rsidR="00A3733B" w:rsidRPr="00095FE1" w:rsidRDefault="00633BBA" w:rsidP="00633BBA">
      <w:pPr>
        <w:pStyle w:val="BodyText21"/>
        <w:widowControl/>
        <w:numPr>
          <w:ilvl w:val="1"/>
          <w:numId w:val="3"/>
        </w:numPr>
        <w:ind w:left="709" w:hanging="709"/>
        <w:rPr>
          <w:rFonts w:ascii="Arial" w:hAnsi="Arial" w:cs="Arial"/>
          <w:sz w:val="20"/>
        </w:rPr>
      </w:pPr>
      <w:r>
        <w:rPr>
          <w:rFonts w:ascii="Arial" w:hAnsi="Arial" w:cs="Arial"/>
          <w:sz w:val="20"/>
        </w:rPr>
        <w:t xml:space="preserve">      </w:t>
      </w:r>
      <w:r w:rsidR="00B526E2" w:rsidRPr="00095FE1">
        <w:rPr>
          <w:rFonts w:ascii="Arial" w:hAnsi="Arial" w:cs="Arial"/>
          <w:sz w:val="20"/>
        </w:rPr>
        <w:t>S</w:t>
      </w:r>
      <w:r w:rsidR="00A3733B" w:rsidRPr="00095FE1">
        <w:rPr>
          <w:rFonts w:ascii="Arial" w:hAnsi="Arial" w:cs="Arial"/>
          <w:sz w:val="20"/>
        </w:rPr>
        <w:t xml:space="preserve">mluvní strany se dohodly, že případné vícepráce, jejichž </w:t>
      </w:r>
      <w:r w:rsidR="005F0B66" w:rsidRPr="00095FE1">
        <w:rPr>
          <w:rFonts w:ascii="Arial" w:hAnsi="Arial" w:cs="Arial"/>
          <w:sz w:val="20"/>
        </w:rPr>
        <w:t xml:space="preserve">celkový </w:t>
      </w:r>
      <w:r w:rsidR="00A3733B" w:rsidRPr="00095FE1">
        <w:rPr>
          <w:rFonts w:ascii="Arial" w:hAnsi="Arial" w:cs="Arial"/>
          <w:sz w:val="20"/>
        </w:rPr>
        <w:t>finanční objem nepřekročí 10</w:t>
      </w:r>
      <w:r w:rsidR="00E7734C" w:rsidRPr="00095FE1">
        <w:rPr>
          <w:rFonts w:ascii="Arial" w:hAnsi="Arial" w:cs="Arial"/>
          <w:sz w:val="20"/>
        </w:rPr>
        <w:t xml:space="preserve"> </w:t>
      </w:r>
      <w:r w:rsidR="00A3733B" w:rsidRPr="00095FE1">
        <w:rPr>
          <w:rFonts w:ascii="Arial" w:hAnsi="Arial" w:cs="Arial"/>
          <w:sz w:val="20"/>
        </w:rPr>
        <w:t>% (slovy: deset procent) ze sjednané ceny za provedení díla bez DPH</w:t>
      </w:r>
      <w:r w:rsidR="00ED4975" w:rsidRPr="00095FE1">
        <w:rPr>
          <w:rFonts w:ascii="Arial" w:hAnsi="Arial" w:cs="Arial"/>
          <w:sz w:val="20"/>
        </w:rPr>
        <w:t>,</w:t>
      </w:r>
      <w:r w:rsidR="00A3733B" w:rsidRPr="00095FE1">
        <w:rPr>
          <w:rFonts w:ascii="Arial" w:hAnsi="Arial" w:cs="Arial"/>
          <w:sz w:val="20"/>
        </w:rPr>
        <w:t xml:space="preserve"> nebudou mít vliv na termín </w:t>
      </w:r>
      <w:r w:rsidR="00CA5777" w:rsidRPr="00095FE1">
        <w:rPr>
          <w:rFonts w:ascii="Arial" w:hAnsi="Arial" w:cs="Arial"/>
          <w:sz w:val="20"/>
        </w:rPr>
        <w:t>do</w:t>
      </w:r>
      <w:r w:rsidR="00A3733B" w:rsidRPr="00095FE1">
        <w:rPr>
          <w:rFonts w:ascii="Arial" w:hAnsi="Arial" w:cs="Arial"/>
          <w:sz w:val="20"/>
        </w:rPr>
        <w:t xml:space="preserve">končení díla a dílo bude řádně provedeno ve sjednaném termínu dle smlouvy, pokud se smluvní strany výslovně písemně nedohodnou jinak. </w:t>
      </w:r>
    </w:p>
    <w:p w14:paraId="56ADC244" w14:textId="77777777" w:rsidR="00A3733B" w:rsidRPr="009A375B" w:rsidRDefault="00A3733B" w:rsidP="005E5C56">
      <w:pPr>
        <w:pStyle w:val="BodyText21"/>
        <w:widowControl/>
        <w:rPr>
          <w:rFonts w:ascii="Arial" w:hAnsi="Arial" w:cs="Arial"/>
          <w:sz w:val="20"/>
        </w:rPr>
      </w:pPr>
    </w:p>
    <w:p w14:paraId="63029E9E" w14:textId="77777777" w:rsidR="00A3733B" w:rsidRPr="009A375B" w:rsidRDefault="00633BBA" w:rsidP="00633BBA">
      <w:pPr>
        <w:pStyle w:val="BodyText21"/>
        <w:widowControl/>
        <w:numPr>
          <w:ilvl w:val="1"/>
          <w:numId w:val="3"/>
        </w:numPr>
        <w:ind w:left="709" w:hanging="709"/>
        <w:rPr>
          <w:rFonts w:ascii="Arial" w:hAnsi="Arial" w:cs="Arial"/>
          <w:sz w:val="20"/>
        </w:rPr>
      </w:pPr>
      <w:r>
        <w:rPr>
          <w:rFonts w:ascii="Arial" w:hAnsi="Arial" w:cs="Arial"/>
          <w:sz w:val="20"/>
        </w:rPr>
        <w:t xml:space="preserve">      </w:t>
      </w:r>
      <w:r w:rsidR="00A3733B"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00A3733B" w:rsidRPr="009A375B">
        <w:rPr>
          <w:rFonts w:ascii="Arial" w:hAnsi="Arial" w:cs="Arial"/>
          <w:sz w:val="20"/>
        </w:rPr>
        <w:t xml:space="preserve">. </w:t>
      </w:r>
    </w:p>
    <w:p w14:paraId="768BED29" w14:textId="77777777" w:rsidR="00A3733B" w:rsidRPr="009A375B" w:rsidRDefault="00A3733B" w:rsidP="005F5CD5">
      <w:pPr>
        <w:pStyle w:val="BodyText21"/>
        <w:widowControl/>
        <w:rPr>
          <w:rFonts w:ascii="Arial" w:hAnsi="Arial" w:cs="Arial"/>
          <w:sz w:val="20"/>
        </w:rPr>
      </w:pPr>
    </w:p>
    <w:p w14:paraId="71162EF5" w14:textId="77777777" w:rsidR="00A3733B" w:rsidRPr="009A375B" w:rsidRDefault="00633BBA" w:rsidP="00633BBA">
      <w:pPr>
        <w:pStyle w:val="BodyText21"/>
        <w:widowControl/>
        <w:numPr>
          <w:ilvl w:val="1"/>
          <w:numId w:val="3"/>
        </w:numPr>
        <w:ind w:left="709" w:hanging="709"/>
        <w:rPr>
          <w:rFonts w:ascii="Arial" w:hAnsi="Arial" w:cs="Arial"/>
          <w:sz w:val="20"/>
        </w:rPr>
      </w:pPr>
      <w:r>
        <w:rPr>
          <w:rFonts w:ascii="Arial" w:hAnsi="Arial" w:cs="Arial"/>
          <w:sz w:val="20"/>
        </w:rPr>
        <w:t xml:space="preserve">      </w:t>
      </w:r>
      <w:r w:rsidR="00FE011F"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00FE011F" w:rsidRPr="009A375B">
        <w:rPr>
          <w:rFonts w:ascii="Arial" w:hAnsi="Arial" w:cs="Arial"/>
          <w:sz w:val="20"/>
        </w:rPr>
        <w:t xml:space="preserve"> v důsledk</w:t>
      </w:r>
      <w:r w:rsidR="005F0B66">
        <w:rPr>
          <w:rFonts w:ascii="Arial" w:hAnsi="Arial" w:cs="Arial"/>
          <w:sz w:val="20"/>
        </w:rPr>
        <w:t>u</w:t>
      </w:r>
      <w:r w:rsidR="00FE011F" w:rsidRPr="009A375B">
        <w:rPr>
          <w:rFonts w:ascii="Arial" w:hAnsi="Arial" w:cs="Arial"/>
          <w:sz w:val="20"/>
        </w:rPr>
        <w:t xml:space="preserve"> okolností vylučujících odpovědnost ve smyslu ustanovení § 2913 a násl. občanského zákoníku. Odpovědnost nevylučuje překážka, která vznikla v době, kdy </w:t>
      </w:r>
      <w:r w:rsidR="005F0B66" w:rsidRPr="009A375B">
        <w:rPr>
          <w:rFonts w:ascii="Arial" w:hAnsi="Arial" w:cs="Arial"/>
          <w:sz w:val="20"/>
        </w:rPr>
        <w:t xml:space="preserve">již </w:t>
      </w:r>
      <w:r w:rsidR="00FE011F" w:rsidRPr="009A375B">
        <w:rPr>
          <w:rFonts w:ascii="Arial" w:hAnsi="Arial" w:cs="Arial"/>
          <w:sz w:val="20"/>
        </w:rPr>
        <w:t>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7B1470F3" w14:textId="77777777" w:rsidR="00A3733B" w:rsidRPr="009A375B" w:rsidRDefault="00A3733B" w:rsidP="005F5CD5">
      <w:pPr>
        <w:pStyle w:val="BodyText21"/>
        <w:widowControl/>
        <w:rPr>
          <w:rFonts w:ascii="Arial" w:hAnsi="Arial" w:cs="Arial"/>
          <w:sz w:val="20"/>
        </w:rPr>
      </w:pPr>
    </w:p>
    <w:p w14:paraId="5A3E1588" w14:textId="3CE010F2" w:rsidR="00A3733B" w:rsidRPr="009A375B" w:rsidRDefault="00633BBA" w:rsidP="00633BBA">
      <w:pPr>
        <w:pStyle w:val="BodyText21"/>
        <w:widowControl/>
        <w:numPr>
          <w:ilvl w:val="1"/>
          <w:numId w:val="3"/>
        </w:numPr>
        <w:ind w:left="709" w:hanging="709"/>
        <w:rPr>
          <w:rFonts w:ascii="Arial" w:hAnsi="Arial" w:cs="Arial"/>
          <w:sz w:val="20"/>
        </w:rPr>
      </w:pPr>
      <w:r>
        <w:rPr>
          <w:rFonts w:ascii="Arial" w:hAnsi="Arial" w:cs="Arial"/>
          <w:sz w:val="20"/>
        </w:rPr>
        <w:t xml:space="preserve">      </w:t>
      </w:r>
      <w:r w:rsidR="00A3733B"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00A3733B" w:rsidRPr="009A375B">
        <w:rPr>
          <w:rFonts w:ascii="Arial" w:hAnsi="Arial" w:cs="Arial"/>
          <w:sz w:val="20"/>
        </w:rPr>
        <w:t>.</w:t>
      </w:r>
      <w:r w:rsidR="00BF29F2">
        <w:rPr>
          <w:rFonts w:ascii="Arial" w:hAnsi="Arial" w:cs="Arial"/>
          <w:sz w:val="20"/>
        </w:rPr>
        <w:t>písm. c), písm. f)</w:t>
      </w:r>
      <w:r w:rsidR="00A3733B" w:rsidRPr="009A375B">
        <w:rPr>
          <w:rFonts w:ascii="Arial" w:hAnsi="Arial" w:cs="Arial"/>
          <w:sz w:val="20"/>
        </w:rPr>
        <w:t xml:space="preserve"> této smlouvy není objednatel povinen od zhotovitele dílo či kteroukoli jeho část převzít.</w:t>
      </w:r>
    </w:p>
    <w:p w14:paraId="1ACCFAF8" w14:textId="77777777" w:rsidR="00A3733B" w:rsidRPr="009A375B" w:rsidRDefault="00A3733B" w:rsidP="005F5CD5">
      <w:pPr>
        <w:pStyle w:val="BodyText21"/>
        <w:widowControl/>
        <w:rPr>
          <w:rFonts w:ascii="Arial" w:hAnsi="Arial" w:cs="Arial"/>
          <w:sz w:val="20"/>
        </w:rPr>
      </w:pPr>
    </w:p>
    <w:p w14:paraId="44C4B989" w14:textId="77777777" w:rsidR="00485295" w:rsidRPr="00965B09" w:rsidRDefault="00633BBA" w:rsidP="00633BBA">
      <w:pPr>
        <w:pStyle w:val="BodyText21"/>
        <w:widowControl/>
        <w:numPr>
          <w:ilvl w:val="1"/>
          <w:numId w:val="3"/>
        </w:numPr>
        <w:ind w:left="709" w:hanging="709"/>
        <w:rPr>
          <w:rFonts w:ascii="Arial" w:hAnsi="Arial" w:cs="Arial"/>
          <w:sz w:val="20"/>
        </w:rPr>
      </w:pPr>
      <w:r>
        <w:rPr>
          <w:rFonts w:ascii="Arial" w:hAnsi="Arial" w:cs="Arial"/>
          <w:sz w:val="20"/>
        </w:rPr>
        <w:t xml:space="preserve">      </w:t>
      </w:r>
      <w:r w:rsidR="00A3733B" w:rsidRPr="009A375B">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4A0E9483" w14:textId="77777777" w:rsidR="00F45C48" w:rsidRDefault="00F45C48" w:rsidP="005E5C56">
      <w:pPr>
        <w:jc w:val="both"/>
        <w:rPr>
          <w:rFonts w:ascii="Arial" w:hAnsi="Arial" w:cs="Arial"/>
        </w:rPr>
      </w:pPr>
    </w:p>
    <w:p w14:paraId="1B2A646C" w14:textId="77777777" w:rsidR="00A3733B" w:rsidRPr="009A375B" w:rsidRDefault="00A3733B" w:rsidP="005E5C56">
      <w:pPr>
        <w:jc w:val="both"/>
        <w:rPr>
          <w:rFonts w:ascii="Arial" w:hAnsi="Arial" w:cs="Arial"/>
          <w:b/>
        </w:rPr>
      </w:pPr>
      <w:r w:rsidRPr="009A375B">
        <w:rPr>
          <w:rFonts w:ascii="Arial" w:hAnsi="Arial" w:cs="Arial"/>
          <w:b/>
        </w:rPr>
        <w:t>IV.</w:t>
      </w:r>
      <w:r w:rsidRPr="009A375B">
        <w:rPr>
          <w:rFonts w:ascii="Arial" w:hAnsi="Arial" w:cs="Arial"/>
          <w:b/>
        </w:rPr>
        <w:tab/>
        <w:t>Místo provádění díla</w:t>
      </w:r>
    </w:p>
    <w:p w14:paraId="445B46F8" w14:textId="77777777" w:rsidR="00A3733B" w:rsidRPr="00965B09" w:rsidRDefault="00A3733B" w:rsidP="005E5C56">
      <w:pPr>
        <w:jc w:val="center"/>
        <w:rPr>
          <w:rFonts w:ascii="Arial" w:hAnsi="Arial" w:cs="Arial"/>
        </w:rPr>
      </w:pPr>
    </w:p>
    <w:p w14:paraId="7CBE79B9" w14:textId="24A1D37C" w:rsidR="00993CE1" w:rsidRPr="00DF2B34" w:rsidRDefault="00C40CA5" w:rsidP="00993CE1">
      <w:pPr>
        <w:pStyle w:val="Zkladntextodsazen3"/>
        <w:numPr>
          <w:ilvl w:val="1"/>
          <w:numId w:val="4"/>
        </w:numPr>
        <w:suppressAutoHyphens w:val="0"/>
        <w:spacing w:after="0"/>
        <w:jc w:val="both"/>
        <w:rPr>
          <w:rFonts w:ascii="Arial" w:hAnsi="Arial" w:cs="Arial"/>
          <w:sz w:val="20"/>
          <w:szCs w:val="20"/>
        </w:rPr>
      </w:pPr>
      <w:r w:rsidRPr="00DF2B34">
        <w:rPr>
          <w:rFonts w:ascii="Arial" w:hAnsi="Arial" w:cs="Arial"/>
          <w:sz w:val="20"/>
          <w:szCs w:val="20"/>
        </w:rPr>
        <w:t>Místo provádění díla</w:t>
      </w:r>
      <w:r w:rsidR="00582764" w:rsidRPr="00DF2B34">
        <w:rPr>
          <w:rFonts w:ascii="Arial" w:hAnsi="Arial" w:cs="Arial"/>
          <w:sz w:val="20"/>
          <w:szCs w:val="20"/>
        </w:rPr>
        <w:t xml:space="preserve"> (stavba) </w:t>
      </w:r>
      <w:bookmarkStart w:id="1" w:name="_Hlk100556819"/>
      <w:r w:rsidR="00582764" w:rsidRPr="00DF2B34">
        <w:rPr>
          <w:rFonts w:ascii="Arial" w:hAnsi="Arial" w:cs="Arial"/>
          <w:sz w:val="20"/>
          <w:szCs w:val="20"/>
        </w:rPr>
        <w:t xml:space="preserve">se nachází </w:t>
      </w:r>
      <w:bookmarkEnd w:id="1"/>
      <w:r w:rsidR="00380AC6" w:rsidRPr="00DF2B34">
        <w:rPr>
          <w:rFonts w:ascii="Arial" w:hAnsi="Arial" w:cs="Arial"/>
          <w:sz w:val="20"/>
          <w:szCs w:val="20"/>
        </w:rPr>
        <w:t xml:space="preserve">v Karlovarském kraji ve městě Karlovy </w:t>
      </w:r>
      <w:r w:rsidR="008906A5" w:rsidRPr="00DF2B34">
        <w:rPr>
          <w:rFonts w:ascii="Arial" w:hAnsi="Arial" w:cs="Arial"/>
          <w:sz w:val="20"/>
          <w:szCs w:val="20"/>
        </w:rPr>
        <w:t>Vary – Karlovy</w:t>
      </w:r>
      <w:r w:rsidR="008D3E67" w:rsidRPr="00DF2B34">
        <w:rPr>
          <w:rFonts w:ascii="Arial" w:hAnsi="Arial" w:cs="Arial"/>
          <w:sz w:val="20"/>
          <w:szCs w:val="20"/>
        </w:rPr>
        <w:t xml:space="preserve"> Vary, </w:t>
      </w:r>
      <w:r w:rsidR="00FF7569" w:rsidRPr="00FF7569">
        <w:rPr>
          <w:rFonts w:ascii="Arial" w:hAnsi="Arial" w:cs="Arial"/>
          <w:sz w:val="20"/>
          <w:szCs w:val="20"/>
        </w:rPr>
        <w:t>místní komunikace, ul. Husova a Svobodova, bližší specifikace je uvedena v projektové dokumentaci</w:t>
      </w:r>
      <w:r w:rsidR="00FF7569">
        <w:rPr>
          <w:rFonts w:ascii="Arial" w:hAnsi="Arial" w:cs="Arial"/>
          <w:sz w:val="20"/>
          <w:szCs w:val="20"/>
        </w:rPr>
        <w:t>.</w:t>
      </w:r>
    </w:p>
    <w:p w14:paraId="3250A20C" w14:textId="77777777" w:rsidR="009E5C4A" w:rsidRPr="00993CE1" w:rsidRDefault="009E5C4A" w:rsidP="00993CE1">
      <w:pPr>
        <w:pStyle w:val="Zkladntextodsazen3"/>
        <w:suppressAutoHyphens w:val="0"/>
        <w:spacing w:after="0"/>
        <w:ind w:left="705"/>
        <w:jc w:val="both"/>
        <w:rPr>
          <w:rFonts w:ascii="Arial" w:hAnsi="Arial" w:cs="Arial"/>
          <w:sz w:val="20"/>
          <w:szCs w:val="20"/>
        </w:rPr>
      </w:pPr>
    </w:p>
    <w:p w14:paraId="5A65794E"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9A375B">
        <w:rPr>
          <w:rFonts w:ascii="Arial" w:hAnsi="Arial" w:cs="Arial"/>
          <w:sz w:val="20"/>
          <w:szCs w:val="20"/>
        </w:rPr>
        <w:t>Zhotovitel prohlašuje, že se dostatečně seznámil s předanými podklady a dokumentací, s 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2114D455" w14:textId="77777777" w:rsidR="000B6952" w:rsidRDefault="000B6952">
      <w:pPr>
        <w:suppressAutoHyphens w:val="0"/>
        <w:rPr>
          <w:rFonts w:ascii="Arial" w:hAnsi="Arial" w:cs="Arial"/>
        </w:rPr>
      </w:pPr>
    </w:p>
    <w:p w14:paraId="42EACDFA"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44ECC1F2" w14:textId="77777777" w:rsidR="00A3733B" w:rsidRPr="009A375B" w:rsidRDefault="00A3733B" w:rsidP="005E5C56">
      <w:pPr>
        <w:ind w:left="709" w:hanging="147"/>
        <w:jc w:val="both"/>
        <w:rPr>
          <w:rFonts w:ascii="Arial" w:hAnsi="Arial" w:cs="Arial"/>
        </w:rPr>
      </w:pPr>
    </w:p>
    <w:p w14:paraId="49D92E64" w14:textId="77777777" w:rsidR="00DB33BE" w:rsidRPr="00380AC6" w:rsidRDefault="005113E3" w:rsidP="00380AC6">
      <w:pPr>
        <w:pStyle w:val="Zkladntextodsazen31"/>
        <w:numPr>
          <w:ilvl w:val="1"/>
          <w:numId w:val="7"/>
        </w:numPr>
        <w:tabs>
          <w:tab w:val="clear" w:pos="570"/>
        </w:tabs>
        <w:ind w:left="709" w:hanging="709"/>
        <w:rPr>
          <w:rFonts w:ascii="Arial" w:hAnsi="Arial" w:cs="Arial"/>
          <w:sz w:val="20"/>
        </w:rPr>
      </w:pPr>
      <w:r w:rsidRPr="00380AC6">
        <w:rPr>
          <w:rFonts w:ascii="Arial" w:hAnsi="Arial" w:cs="Arial"/>
          <w:sz w:val="20"/>
        </w:rPr>
        <w:t xml:space="preserve">Objednatel prohlašuje, že </w:t>
      </w:r>
      <w:r w:rsidR="000850B2" w:rsidRPr="00380AC6">
        <w:rPr>
          <w:rFonts w:ascii="Arial" w:hAnsi="Arial" w:cs="Arial"/>
          <w:sz w:val="20"/>
        </w:rPr>
        <w:t>jako příjemce ve vztahu k </w:t>
      </w:r>
      <w:r w:rsidR="000850B2" w:rsidRPr="00324C42">
        <w:rPr>
          <w:rFonts w:ascii="Arial" w:hAnsi="Arial" w:cs="Arial"/>
          <w:sz w:val="20"/>
        </w:rPr>
        <w:t>danému plnění nevystupuje jako osoba</w:t>
      </w:r>
      <w:r w:rsidR="000850B2" w:rsidRPr="00380AC6">
        <w:rPr>
          <w:rFonts w:ascii="Arial" w:hAnsi="Arial" w:cs="Arial"/>
          <w:sz w:val="20"/>
        </w:rPr>
        <w:t xml:space="preserve"> povinná k dani dle </w:t>
      </w:r>
      <w:r w:rsidRPr="00380AC6">
        <w:rPr>
          <w:rFonts w:ascii="Arial" w:hAnsi="Arial" w:cs="Arial"/>
          <w:sz w:val="20"/>
        </w:rPr>
        <w:t>zákona č. 235/2004 Sb., o dani z přidané hodnoty, ve znění pozdějších předpisů (dále jen „zákon o DPH“)</w:t>
      </w:r>
      <w:r w:rsidR="000850B2" w:rsidRPr="00380AC6">
        <w:rPr>
          <w:rFonts w:ascii="Arial" w:hAnsi="Arial" w:cs="Arial"/>
          <w:sz w:val="20"/>
        </w:rPr>
        <w:t>.</w:t>
      </w:r>
      <w:r w:rsidRPr="00380AC6">
        <w:rPr>
          <w:rFonts w:ascii="Arial" w:hAnsi="Arial" w:cs="Arial"/>
          <w:sz w:val="20"/>
        </w:rPr>
        <w:t xml:space="preserve"> </w:t>
      </w:r>
      <w:r w:rsidR="001C4F52" w:rsidRPr="00380AC6">
        <w:rPr>
          <w:rFonts w:ascii="Arial" w:hAnsi="Arial" w:cs="Arial"/>
          <w:sz w:val="20"/>
        </w:rPr>
        <w:t>Smluvní strany se dohodly na ceně, tzn. ceně maximální, za provedení díla, ve výši</w:t>
      </w:r>
      <w:r w:rsidR="00380AC6">
        <w:rPr>
          <w:rFonts w:ascii="Arial" w:hAnsi="Arial" w:cs="Arial"/>
          <w:sz w:val="20"/>
        </w:rPr>
        <w:t xml:space="preserve"> </w:t>
      </w:r>
      <w:r w:rsidR="00DB33BE" w:rsidRPr="00380AC6">
        <w:rPr>
          <w:rFonts w:ascii="Arial" w:hAnsi="Arial" w:cs="Arial"/>
          <w:sz w:val="20"/>
          <w:highlight w:val="cyan"/>
        </w:rPr>
        <w:t>………..………</w:t>
      </w:r>
      <w:r w:rsidR="00DB33BE" w:rsidRPr="00380AC6">
        <w:rPr>
          <w:rFonts w:ascii="Arial" w:hAnsi="Arial" w:cs="Arial"/>
          <w:sz w:val="20"/>
        </w:rPr>
        <w:t xml:space="preserve"> Kč (slovy: </w:t>
      </w:r>
      <w:r w:rsidR="00DB33BE" w:rsidRPr="00380AC6">
        <w:rPr>
          <w:rFonts w:ascii="Arial" w:hAnsi="Arial" w:cs="Arial"/>
          <w:sz w:val="20"/>
          <w:highlight w:val="cyan"/>
        </w:rPr>
        <w:t>…………………….…………………….</w:t>
      </w:r>
      <w:r w:rsidR="00DB33BE" w:rsidRPr="00380AC6">
        <w:rPr>
          <w:rFonts w:ascii="Arial" w:hAnsi="Arial" w:cs="Arial"/>
          <w:sz w:val="20"/>
        </w:rPr>
        <w:t xml:space="preserve">) bez DPH (dále jen „Cena za provedení díla“), DPH </w:t>
      </w:r>
      <w:r w:rsidR="00DB33BE" w:rsidRPr="00380AC6">
        <w:rPr>
          <w:rFonts w:ascii="Arial" w:hAnsi="Arial" w:cs="Arial"/>
          <w:sz w:val="20"/>
          <w:highlight w:val="cyan"/>
        </w:rPr>
        <w:t>………..………</w:t>
      </w:r>
      <w:r w:rsidR="00DB33BE" w:rsidRPr="00380AC6">
        <w:rPr>
          <w:rFonts w:ascii="Arial" w:hAnsi="Arial" w:cs="Arial"/>
          <w:sz w:val="20"/>
        </w:rPr>
        <w:t xml:space="preserve"> Kč (slovy: </w:t>
      </w:r>
      <w:r w:rsidR="00DB33BE" w:rsidRPr="00380AC6">
        <w:rPr>
          <w:rFonts w:ascii="Arial" w:hAnsi="Arial" w:cs="Arial"/>
          <w:sz w:val="20"/>
          <w:highlight w:val="cyan"/>
        </w:rPr>
        <w:t>…………………….…………………….</w:t>
      </w:r>
      <w:r w:rsidR="00DB33BE" w:rsidRPr="00380AC6">
        <w:rPr>
          <w:rFonts w:ascii="Arial" w:hAnsi="Arial" w:cs="Arial"/>
          <w:sz w:val="20"/>
        </w:rPr>
        <w:t xml:space="preserve">) a cena </w:t>
      </w:r>
      <w:r w:rsidR="005F0B66">
        <w:rPr>
          <w:rFonts w:ascii="Arial" w:hAnsi="Arial" w:cs="Arial"/>
          <w:sz w:val="20"/>
        </w:rPr>
        <w:t xml:space="preserve">za provedení díla </w:t>
      </w:r>
      <w:r w:rsidR="00DB33BE" w:rsidRPr="00380AC6">
        <w:rPr>
          <w:rFonts w:ascii="Arial" w:hAnsi="Arial" w:cs="Arial"/>
          <w:sz w:val="20"/>
        </w:rPr>
        <w:t>včetně DPH </w:t>
      </w:r>
      <w:r w:rsidR="00DB33BE" w:rsidRPr="00380AC6">
        <w:rPr>
          <w:rFonts w:ascii="Arial" w:hAnsi="Arial" w:cs="Arial"/>
          <w:sz w:val="20"/>
          <w:highlight w:val="cyan"/>
        </w:rPr>
        <w:t>………..………</w:t>
      </w:r>
      <w:r w:rsidR="00DB33BE" w:rsidRPr="00380AC6">
        <w:rPr>
          <w:rFonts w:ascii="Arial" w:hAnsi="Arial" w:cs="Arial"/>
          <w:sz w:val="20"/>
        </w:rPr>
        <w:t xml:space="preserve"> Kč (slovy: </w:t>
      </w:r>
      <w:r w:rsidR="00DB33BE" w:rsidRPr="00380AC6">
        <w:rPr>
          <w:rFonts w:ascii="Arial" w:hAnsi="Arial" w:cs="Arial"/>
          <w:sz w:val="20"/>
          <w:highlight w:val="cyan"/>
        </w:rPr>
        <w:t>…………………….…………………….</w:t>
      </w:r>
      <w:r w:rsidR="00DB33BE" w:rsidRPr="00380AC6">
        <w:rPr>
          <w:rFonts w:ascii="Arial" w:hAnsi="Arial" w:cs="Arial"/>
          <w:sz w:val="20"/>
        </w:rPr>
        <w:t>).</w:t>
      </w:r>
    </w:p>
    <w:p w14:paraId="2BD58520" w14:textId="44CEFC11" w:rsidR="00AC62A9" w:rsidRDefault="006B258F" w:rsidP="006B258F">
      <w:pPr>
        <w:pStyle w:val="Zkladntextodsazen31"/>
        <w:ind w:firstLine="0"/>
        <w:rPr>
          <w:rFonts w:ascii="Arial" w:hAnsi="Arial" w:cs="Arial"/>
          <w:sz w:val="20"/>
        </w:rPr>
      </w:pPr>
      <w:r>
        <w:rPr>
          <w:rFonts w:ascii="Arial" w:hAnsi="Arial" w:cs="Arial"/>
          <w:sz w:val="20"/>
        </w:rPr>
        <w:t xml:space="preserve">Tato cena </w:t>
      </w:r>
      <w:r w:rsidR="00AC62A9" w:rsidRPr="009A375B">
        <w:rPr>
          <w:rFonts w:ascii="Arial" w:hAnsi="Arial" w:cs="Arial"/>
          <w:sz w:val="20"/>
        </w:rPr>
        <w:t xml:space="preserve">je cenou nejvýše přípustnou po celou dobu </w:t>
      </w:r>
      <w:r w:rsidR="00FB6BD4" w:rsidRPr="009A375B">
        <w:rPr>
          <w:rFonts w:ascii="Arial" w:hAnsi="Arial" w:cs="Arial"/>
          <w:sz w:val="20"/>
        </w:rPr>
        <w:t>provádění díla</w:t>
      </w:r>
      <w:r w:rsidR="00AC62A9" w:rsidRPr="009A375B">
        <w:rPr>
          <w:rFonts w:ascii="Arial" w:hAnsi="Arial" w:cs="Arial"/>
          <w:sz w:val="20"/>
        </w:rPr>
        <w:t xml:space="preserve"> s tím, že tuto cenu je možno překročit jen za podmínek stanovených v této smlouvě. Podrobná kalkulace celkové ceny díla </w:t>
      </w:r>
      <w:r w:rsidR="00394D49" w:rsidRPr="009A375B">
        <w:rPr>
          <w:rFonts w:ascii="Arial" w:hAnsi="Arial" w:cs="Arial"/>
          <w:sz w:val="20"/>
        </w:rPr>
        <w:t>včetně jednotkových cen (oceněné</w:t>
      </w:r>
      <w:r w:rsidR="00AC62A9" w:rsidRPr="009A375B">
        <w:rPr>
          <w:rFonts w:ascii="Arial" w:hAnsi="Arial" w:cs="Arial"/>
          <w:sz w:val="20"/>
        </w:rPr>
        <w:t xml:space="preserve"> soupis</w:t>
      </w:r>
      <w:r w:rsidR="00394D49" w:rsidRPr="009A375B">
        <w:rPr>
          <w:rFonts w:ascii="Arial" w:hAnsi="Arial" w:cs="Arial"/>
          <w:sz w:val="20"/>
        </w:rPr>
        <w:t>y</w:t>
      </w:r>
      <w:r w:rsidR="00AC62A9" w:rsidRPr="009A375B">
        <w:rPr>
          <w:rFonts w:ascii="Arial" w:hAnsi="Arial" w:cs="Arial"/>
          <w:sz w:val="20"/>
        </w:rPr>
        <w:t xml:space="preserve"> stavebních prací, dodávek a služeb</w:t>
      </w:r>
      <w:r w:rsidR="00EA29F3" w:rsidRPr="009A375B">
        <w:rPr>
          <w:rFonts w:ascii="Arial" w:hAnsi="Arial" w:cs="Arial"/>
          <w:sz w:val="20"/>
        </w:rPr>
        <w:t xml:space="preserve"> s výkazem výměr</w:t>
      </w:r>
      <w:r w:rsidR="00AC62A9" w:rsidRPr="009A375B">
        <w:rPr>
          <w:rFonts w:ascii="Arial" w:hAnsi="Arial" w:cs="Arial"/>
          <w:sz w:val="20"/>
        </w:rPr>
        <w:t xml:space="preserve">) </w:t>
      </w:r>
      <w:r w:rsidRPr="00111445">
        <w:rPr>
          <w:rFonts w:ascii="Arial" w:hAnsi="Arial" w:cs="Arial"/>
          <w:sz w:val="20"/>
        </w:rPr>
        <w:t xml:space="preserve">je uvedena </w:t>
      </w:r>
      <w:r w:rsidRPr="00A2796C">
        <w:rPr>
          <w:rFonts w:ascii="Arial" w:hAnsi="Arial" w:cs="Arial"/>
          <w:sz w:val="20"/>
        </w:rPr>
        <w:t>v příloze č. 7 této Smlouvy.</w:t>
      </w:r>
    </w:p>
    <w:p w14:paraId="53A90233" w14:textId="77777777" w:rsidR="00C363F8" w:rsidRDefault="00C363F8" w:rsidP="006B258F">
      <w:pPr>
        <w:pStyle w:val="Zkladntextodsazen31"/>
        <w:ind w:firstLine="0"/>
        <w:rPr>
          <w:rFonts w:ascii="Arial" w:hAnsi="Arial" w:cs="Arial"/>
          <w:sz w:val="20"/>
        </w:rPr>
      </w:pPr>
    </w:p>
    <w:p w14:paraId="563577EA"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w:t>
      </w:r>
      <w:r w:rsidRPr="009A375B">
        <w:rPr>
          <w:rFonts w:ascii="Arial" w:hAnsi="Arial" w:cs="Arial"/>
          <w:sz w:val="20"/>
        </w:rPr>
        <w:lastRenderedPageBreak/>
        <w:t xml:space="preserve">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14:paraId="5C461D61" w14:textId="77777777" w:rsidR="00A3733B" w:rsidRPr="009A375B" w:rsidRDefault="00A3733B" w:rsidP="005E5C56">
      <w:pPr>
        <w:pStyle w:val="Zkladntextodsazen31"/>
        <w:ind w:left="0" w:firstLine="0"/>
        <w:rPr>
          <w:rFonts w:ascii="Arial" w:hAnsi="Arial" w:cs="Arial"/>
          <w:sz w:val="20"/>
        </w:rPr>
      </w:pPr>
    </w:p>
    <w:p w14:paraId="08E1F61F" w14:textId="77777777" w:rsidR="00B33AA8"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Objednatelem nebudou na Cenu za provedení díla poskytována jakákoli plnění před zahájením provádění díla. </w:t>
      </w:r>
    </w:p>
    <w:p w14:paraId="5FABBB9B" w14:textId="77777777" w:rsidR="007E456B" w:rsidRDefault="007E456B" w:rsidP="007E456B">
      <w:pPr>
        <w:pStyle w:val="Odstavecseseznamem"/>
        <w:rPr>
          <w:rFonts w:ascii="Arial" w:hAnsi="Arial" w:cs="Arial"/>
        </w:rPr>
      </w:pPr>
    </w:p>
    <w:p w14:paraId="5A4919ED" w14:textId="77777777" w:rsidR="006436A0" w:rsidRPr="007E456B" w:rsidRDefault="007E456B" w:rsidP="007E456B">
      <w:pPr>
        <w:pStyle w:val="Zkladntextodsazen31"/>
        <w:numPr>
          <w:ilvl w:val="1"/>
          <w:numId w:val="7"/>
        </w:numPr>
        <w:tabs>
          <w:tab w:val="clear" w:pos="570"/>
        </w:tabs>
        <w:ind w:left="709" w:hanging="709"/>
        <w:rPr>
          <w:rFonts w:ascii="Arial" w:hAnsi="Arial" w:cs="Arial"/>
          <w:sz w:val="20"/>
        </w:rPr>
      </w:pPr>
      <w:r w:rsidRPr="007E456B">
        <w:rPr>
          <w:rFonts w:ascii="Arial" w:hAnsi="Arial" w:cs="Arial"/>
          <w:sz w:val="20"/>
        </w:rPr>
        <w:t>Smluvní strany se dohodly, že zhotovitel bude v průběhu provádění díla vystavovat a objednateli předávat měsíční faktury (daňové doklady) na dílčí zdanitelné plnění, a to až do výše 90 % (slovy: devadesáti procent) celkové ceny díla. Zhotovitelem budou při dodržení harmonogramu provádění díla vystavovány faktury na dílčí zdanitelné plnění vždy jedenkrát za uplynulý kalendářní měsíc počítaný ode dne zahájení provádění díla</w:t>
      </w:r>
    </w:p>
    <w:p w14:paraId="41747329" w14:textId="77777777" w:rsidR="007E456B" w:rsidRPr="007E456B" w:rsidRDefault="007E456B" w:rsidP="007E456B">
      <w:pPr>
        <w:pStyle w:val="Zkladntextodsazen31"/>
        <w:ind w:left="0" w:firstLine="0"/>
        <w:rPr>
          <w:rFonts w:ascii="Arial" w:hAnsi="Arial" w:cs="Arial"/>
          <w:sz w:val="20"/>
        </w:rPr>
      </w:pPr>
    </w:p>
    <w:p w14:paraId="2B72D279"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6F0138FB" w14:textId="101E8898" w:rsidR="00A3733B" w:rsidRPr="009A375B" w:rsidRDefault="00A3733B" w:rsidP="007A796B">
      <w:pPr>
        <w:pStyle w:val="Zkladntextodsazen31"/>
        <w:numPr>
          <w:ilvl w:val="0"/>
          <w:numId w:val="46"/>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w:t>
      </w:r>
      <w:r w:rsidR="00B956B3">
        <w:rPr>
          <w:rFonts w:ascii="Arial" w:hAnsi="Arial" w:cs="Arial"/>
          <w:sz w:val="20"/>
        </w:rPr>
        <w:t xml:space="preserve">výměr dle článku II. odst. </w:t>
      </w:r>
      <w:r w:rsidR="00B30597">
        <w:rPr>
          <w:rFonts w:ascii="Arial" w:hAnsi="Arial" w:cs="Arial"/>
          <w:sz w:val="20"/>
        </w:rPr>
        <w:t>2.</w:t>
      </w:r>
      <w:r w:rsidR="00577334">
        <w:rPr>
          <w:rFonts w:ascii="Arial" w:hAnsi="Arial" w:cs="Arial"/>
          <w:sz w:val="20"/>
        </w:rPr>
        <w:t>4</w:t>
      </w:r>
      <w:r w:rsidR="00B956B3">
        <w:rPr>
          <w:rFonts w:ascii="Arial" w:hAnsi="Arial" w:cs="Arial"/>
          <w:sz w:val="20"/>
        </w:rPr>
        <w:t xml:space="preserve"> </w:t>
      </w:r>
      <w:r w:rsidR="00D27294">
        <w:rPr>
          <w:rFonts w:ascii="Arial" w:hAnsi="Arial" w:cs="Arial"/>
          <w:sz w:val="20"/>
        </w:rPr>
        <w:t xml:space="preserve">písm. d) </w:t>
      </w:r>
      <w:r w:rsidRPr="009A375B">
        <w:rPr>
          <w:rFonts w:ascii="Arial" w:hAnsi="Arial" w:cs="Arial"/>
          <w:sz w:val="20"/>
        </w:rPr>
        <w:t>této smlouvy); a současně</w:t>
      </w:r>
    </w:p>
    <w:p w14:paraId="1CF3EAE6" w14:textId="77777777" w:rsidR="00D45893" w:rsidRPr="009A375B" w:rsidRDefault="00D45893" w:rsidP="007A796B">
      <w:pPr>
        <w:pStyle w:val="Zkladntextodsazen31"/>
        <w:numPr>
          <w:ilvl w:val="0"/>
          <w:numId w:val="46"/>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54873AD1" w14:textId="77777777" w:rsidR="003D77B1" w:rsidRPr="009A375B" w:rsidRDefault="003D77B1" w:rsidP="005E5C56">
      <w:pPr>
        <w:pStyle w:val="Zkladntextodsazen31"/>
        <w:ind w:left="705" w:firstLine="0"/>
        <w:rPr>
          <w:rFonts w:ascii="Arial" w:hAnsi="Arial" w:cs="Arial"/>
          <w:bCs/>
          <w:sz w:val="20"/>
        </w:rPr>
      </w:pPr>
    </w:p>
    <w:p w14:paraId="62E845C8"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03C9EC0B" w14:textId="77777777" w:rsidR="000850B2" w:rsidRPr="009A375B" w:rsidRDefault="000850B2" w:rsidP="000850B2">
      <w:pPr>
        <w:pStyle w:val="Zkladntextodsazen31"/>
        <w:ind w:left="705" w:firstLine="0"/>
        <w:rPr>
          <w:rFonts w:ascii="Arial" w:hAnsi="Arial" w:cs="Arial"/>
          <w:bCs/>
          <w:sz w:val="20"/>
        </w:rPr>
      </w:pPr>
    </w:p>
    <w:p w14:paraId="74710210"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w:t>
      </w:r>
      <w:r w:rsidR="00F91AE3">
        <w:rPr>
          <w:rFonts w:ascii="Arial" w:hAnsi="Arial" w:cs="Arial"/>
          <w:sz w:val="20"/>
        </w:rPr>
        <w:t> </w:t>
      </w:r>
      <w:r w:rsidRPr="009A375B">
        <w:rPr>
          <w:rFonts w:ascii="Arial" w:hAnsi="Arial" w:cs="Arial"/>
          <w:sz w:val="20"/>
        </w:rPr>
        <w:t>nedodělků zjištěných při předání díla.</w:t>
      </w:r>
    </w:p>
    <w:p w14:paraId="2E691620" w14:textId="77777777" w:rsidR="000850B2" w:rsidRPr="009A375B" w:rsidRDefault="000850B2" w:rsidP="000850B2">
      <w:pPr>
        <w:jc w:val="both"/>
        <w:rPr>
          <w:rFonts w:ascii="Arial" w:hAnsi="Arial" w:cs="Arial"/>
          <w:bCs/>
        </w:rPr>
      </w:pPr>
    </w:p>
    <w:p w14:paraId="10829C46" w14:textId="77777777" w:rsidR="009273BF" w:rsidRDefault="000850B2" w:rsidP="009273BF">
      <w:pPr>
        <w:pStyle w:val="Zkladntextodsazen31"/>
        <w:numPr>
          <w:ilvl w:val="1"/>
          <w:numId w:val="7"/>
        </w:numPr>
        <w:tabs>
          <w:tab w:val="clear" w:pos="570"/>
        </w:tabs>
        <w:ind w:left="709" w:hanging="709"/>
        <w:rPr>
          <w:rFonts w:ascii="Arial" w:hAnsi="Arial" w:cs="Arial"/>
          <w:sz w:val="20"/>
        </w:rPr>
      </w:pPr>
      <w:r w:rsidRPr="00024DF3">
        <w:rPr>
          <w:rFonts w:ascii="Arial" w:hAnsi="Arial" w:cs="Arial"/>
          <w:sz w:val="20"/>
        </w:rPr>
        <w:t xml:space="preserve">Smluvní strany se vzájemně dohodly, že daň z přidané hodnoty bude zhotovitelem účtována v sazbách dle právních předpisů platných v době uskutečnitelného zdanitelného plnění pro </w:t>
      </w:r>
      <w:r w:rsidR="00323450" w:rsidRPr="00024DF3">
        <w:rPr>
          <w:rFonts w:ascii="Arial" w:hAnsi="Arial" w:cs="Arial"/>
          <w:sz w:val="20"/>
        </w:rPr>
        <w:t>to,</w:t>
      </w:r>
      <w:r w:rsidRPr="00024DF3">
        <w:rPr>
          <w:rFonts w:ascii="Arial" w:hAnsi="Arial" w:cs="Arial"/>
          <w:sz w:val="20"/>
        </w:rPr>
        <w:t xml:space="preserve"> které účtované dílčí </w:t>
      </w:r>
      <w:r w:rsidRPr="009A375B">
        <w:rPr>
          <w:rFonts w:ascii="Arial" w:hAnsi="Arial" w:cs="Arial"/>
          <w:sz w:val="20"/>
        </w:rPr>
        <w:t>plnění.</w:t>
      </w:r>
      <w:r w:rsidR="00024DF3">
        <w:rPr>
          <w:rFonts w:ascii="Arial" w:hAnsi="Arial" w:cs="Arial"/>
          <w:sz w:val="20"/>
        </w:rPr>
        <w:t xml:space="preserve"> </w:t>
      </w:r>
    </w:p>
    <w:p w14:paraId="06A153D0" w14:textId="77777777" w:rsidR="000B6952" w:rsidRPr="009273BF" w:rsidRDefault="000B6952" w:rsidP="00E46402">
      <w:pPr>
        <w:pStyle w:val="Zkladntextodsazen31"/>
        <w:ind w:left="0" w:firstLine="0"/>
        <w:rPr>
          <w:rFonts w:ascii="Arial" w:hAnsi="Arial" w:cs="Arial"/>
          <w:sz w:val="20"/>
        </w:rPr>
      </w:pPr>
    </w:p>
    <w:p w14:paraId="2D770ACE" w14:textId="77777777" w:rsidR="00972DE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w:t>
      </w:r>
      <w:r w:rsidR="00F91AE3">
        <w:rPr>
          <w:rFonts w:ascii="Arial" w:hAnsi="Arial" w:cs="Arial"/>
          <w:sz w:val="20"/>
        </w:rPr>
        <w:t> </w:t>
      </w:r>
      <w:r w:rsidRPr="009A375B">
        <w:rPr>
          <w:rFonts w:ascii="Arial" w:hAnsi="Arial" w:cs="Arial"/>
          <w:sz w:val="20"/>
        </w:rPr>
        <w:t>vícepracemi splňující</w:t>
      </w:r>
      <w:r w:rsidR="0014090B" w:rsidRPr="009A375B">
        <w:rPr>
          <w:rFonts w:ascii="Arial" w:hAnsi="Arial" w:cs="Arial"/>
          <w:sz w:val="20"/>
        </w:rPr>
        <w:t>mi</w:t>
      </w:r>
      <w:r w:rsidRPr="009A375B">
        <w:rPr>
          <w:rFonts w:ascii="Arial" w:hAnsi="Arial" w:cs="Arial"/>
          <w:sz w:val="20"/>
        </w:rPr>
        <w:t xml:space="preserve"> podmínky dle článku II. odst. 2.</w:t>
      </w:r>
      <w:r w:rsidR="00D27294">
        <w:rPr>
          <w:rFonts w:ascii="Arial" w:hAnsi="Arial" w:cs="Arial"/>
          <w:sz w:val="20"/>
        </w:rPr>
        <w:t>7</w:t>
      </w:r>
      <w:r w:rsidRPr="009A375B">
        <w:rPr>
          <w:rFonts w:ascii="Arial" w:hAnsi="Arial" w:cs="Arial"/>
          <w:sz w:val="20"/>
        </w:rPr>
        <w:t>. této smlouvy. Nabídková cena může být dále měněna v souvislosti se změnou sazby DPH. Z jakýchkoliv jiných důvodů nesmí být cena měněna.</w:t>
      </w:r>
    </w:p>
    <w:p w14:paraId="4AE65189" w14:textId="77777777" w:rsidR="0080093C" w:rsidRPr="009A375B" w:rsidRDefault="0080093C" w:rsidP="0080093C">
      <w:pPr>
        <w:pStyle w:val="Zkladntextodsazen31"/>
        <w:ind w:firstLine="0"/>
        <w:rPr>
          <w:rFonts w:ascii="Arial" w:hAnsi="Arial" w:cs="Arial"/>
          <w:sz w:val="20"/>
        </w:rPr>
      </w:pPr>
    </w:p>
    <w:p w14:paraId="00D2C04D" w14:textId="77777777" w:rsidR="007B3671" w:rsidRPr="00095FE1" w:rsidRDefault="00AF6269" w:rsidP="00F34EC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Zhotovitel je povinen </w:t>
      </w:r>
      <w:r w:rsidR="00564CD7" w:rsidRPr="009A375B">
        <w:rPr>
          <w:rFonts w:ascii="Arial" w:hAnsi="Arial" w:cs="Arial"/>
          <w:sz w:val="20"/>
        </w:rPr>
        <w:t xml:space="preserve">pro vícepráce dle článku </w:t>
      </w:r>
      <w:r w:rsidR="00972DEB" w:rsidRPr="009A375B">
        <w:rPr>
          <w:rFonts w:ascii="Arial" w:hAnsi="Arial" w:cs="Arial"/>
          <w:sz w:val="20"/>
        </w:rPr>
        <w:t>II</w:t>
      </w:r>
      <w:r w:rsidR="00564CD7" w:rsidRPr="009A375B">
        <w:rPr>
          <w:rFonts w:ascii="Arial" w:hAnsi="Arial" w:cs="Arial"/>
          <w:sz w:val="20"/>
        </w:rPr>
        <w:t xml:space="preserve">. odst. </w:t>
      </w:r>
      <w:r w:rsidR="00972DEB" w:rsidRPr="009A375B">
        <w:rPr>
          <w:rFonts w:ascii="Arial" w:hAnsi="Arial" w:cs="Arial"/>
          <w:sz w:val="20"/>
        </w:rPr>
        <w:t>2</w:t>
      </w:r>
      <w:r w:rsidR="00564CD7" w:rsidRPr="009A375B">
        <w:rPr>
          <w:rFonts w:ascii="Arial" w:hAnsi="Arial" w:cs="Arial"/>
          <w:sz w:val="20"/>
        </w:rPr>
        <w:t>.</w:t>
      </w:r>
      <w:r w:rsidR="00D27294">
        <w:rPr>
          <w:rFonts w:ascii="Arial" w:hAnsi="Arial" w:cs="Arial"/>
          <w:sz w:val="20"/>
        </w:rPr>
        <w:t>7</w:t>
      </w:r>
      <w:r w:rsidR="00564CD7" w:rsidRPr="009A375B">
        <w:rPr>
          <w:rFonts w:ascii="Arial" w:hAnsi="Arial" w:cs="Arial"/>
          <w:sz w:val="20"/>
        </w:rPr>
        <w:t>. této smlouvy</w:t>
      </w:r>
      <w:r w:rsidRPr="009A375B">
        <w:rPr>
          <w:rFonts w:ascii="Arial" w:hAnsi="Arial" w:cs="Arial"/>
          <w:sz w:val="20"/>
        </w:rPr>
        <w:t xml:space="preserve"> nabídno</w:t>
      </w:r>
      <w:r w:rsidR="003E6B8F" w:rsidRPr="009A375B">
        <w:rPr>
          <w:rFonts w:ascii="Arial" w:hAnsi="Arial" w:cs="Arial"/>
          <w:sz w:val="20"/>
        </w:rPr>
        <w:t>u</w:t>
      </w:r>
      <w:r w:rsidRPr="009A375B">
        <w:rPr>
          <w:rFonts w:ascii="Arial" w:hAnsi="Arial" w:cs="Arial"/>
          <w:sz w:val="20"/>
        </w:rPr>
        <w:t xml:space="preserve">t </w:t>
      </w:r>
      <w:r w:rsidR="00564CD7" w:rsidRPr="009A375B">
        <w:rPr>
          <w:rFonts w:ascii="Arial" w:hAnsi="Arial" w:cs="Arial"/>
          <w:sz w:val="20"/>
        </w:rPr>
        <w:t>objednateli</w:t>
      </w:r>
      <w:r w:rsidRPr="009A375B">
        <w:rPr>
          <w:rFonts w:ascii="Arial" w:hAnsi="Arial" w:cs="Arial"/>
          <w:sz w:val="20"/>
        </w:rPr>
        <w:t xml:space="preserve"> </w:t>
      </w:r>
      <w:r w:rsidR="00A3733B" w:rsidRPr="009A375B">
        <w:rPr>
          <w:rFonts w:ascii="Arial" w:hAnsi="Arial" w:cs="Arial"/>
          <w:sz w:val="20"/>
        </w:rPr>
        <w:t xml:space="preserve">jednotkové ceny </w:t>
      </w:r>
      <w:r w:rsidRPr="009A375B">
        <w:rPr>
          <w:rFonts w:ascii="Arial" w:hAnsi="Arial" w:cs="Arial"/>
          <w:sz w:val="20"/>
        </w:rPr>
        <w:t>maximáln</w:t>
      </w:r>
      <w:r w:rsidR="00FB0B40">
        <w:rPr>
          <w:rFonts w:ascii="Arial" w:hAnsi="Arial" w:cs="Arial"/>
          <w:sz w:val="20"/>
        </w:rPr>
        <w:t>ě</w:t>
      </w:r>
      <w:r w:rsidRPr="009A375B">
        <w:rPr>
          <w:rFonts w:ascii="Arial" w:hAnsi="Arial" w:cs="Arial"/>
          <w:sz w:val="20"/>
        </w:rPr>
        <w:t xml:space="preserve"> </w:t>
      </w:r>
      <w:r w:rsidR="00DB60EE">
        <w:rPr>
          <w:rFonts w:ascii="Arial" w:hAnsi="Arial" w:cs="Arial"/>
          <w:sz w:val="20"/>
        </w:rPr>
        <w:t xml:space="preserve">však </w:t>
      </w:r>
      <w:r w:rsidR="00FB0B40">
        <w:rPr>
          <w:rFonts w:ascii="Arial" w:hAnsi="Arial" w:cs="Arial"/>
          <w:sz w:val="20"/>
        </w:rPr>
        <w:t>do výše</w:t>
      </w:r>
      <w:r w:rsidR="00A3733B" w:rsidRPr="009A375B">
        <w:rPr>
          <w:rFonts w:ascii="Arial" w:hAnsi="Arial" w:cs="Arial"/>
          <w:sz w:val="20"/>
        </w:rPr>
        <w:t xml:space="preserve">, kterou použil pro sestavení nabídkové ceny (viz </w:t>
      </w:r>
      <w:r w:rsidR="00394D49" w:rsidRPr="009A375B">
        <w:rPr>
          <w:rFonts w:ascii="Arial" w:hAnsi="Arial" w:cs="Arial"/>
          <w:sz w:val="20"/>
        </w:rPr>
        <w:t>oceněné</w:t>
      </w:r>
      <w:r w:rsidR="00EA29F3" w:rsidRPr="009A375B">
        <w:rPr>
          <w:rFonts w:ascii="Arial" w:hAnsi="Arial" w:cs="Arial"/>
          <w:sz w:val="20"/>
        </w:rPr>
        <w:t xml:space="preserve"> soupis</w:t>
      </w:r>
      <w:r w:rsidR="00394D49" w:rsidRPr="009A375B">
        <w:rPr>
          <w:rFonts w:ascii="Arial" w:hAnsi="Arial" w:cs="Arial"/>
          <w:sz w:val="20"/>
        </w:rPr>
        <w:t>y</w:t>
      </w:r>
      <w:r w:rsidR="00EA29F3" w:rsidRPr="009A375B">
        <w:rPr>
          <w:rFonts w:ascii="Arial" w:hAnsi="Arial" w:cs="Arial"/>
          <w:sz w:val="20"/>
        </w:rPr>
        <w:t xml:space="preserve"> stavebních prací, dodávek a </w:t>
      </w:r>
      <w:r w:rsidR="004D4609" w:rsidRPr="009A375B">
        <w:rPr>
          <w:rFonts w:ascii="Arial" w:hAnsi="Arial" w:cs="Arial"/>
          <w:sz w:val="20"/>
        </w:rPr>
        <w:t xml:space="preserve">služeb </w:t>
      </w:r>
      <w:r w:rsidR="00EA29F3" w:rsidRPr="009A375B">
        <w:rPr>
          <w:rFonts w:ascii="Arial" w:hAnsi="Arial" w:cs="Arial"/>
          <w:sz w:val="20"/>
        </w:rPr>
        <w:t xml:space="preserve">s </w:t>
      </w:r>
      <w:r w:rsidRPr="009A375B">
        <w:rPr>
          <w:rFonts w:ascii="Arial" w:hAnsi="Arial" w:cs="Arial"/>
          <w:sz w:val="20"/>
        </w:rPr>
        <w:t>výkaz</w:t>
      </w:r>
      <w:r w:rsidR="00EA29F3" w:rsidRPr="009A375B">
        <w:rPr>
          <w:rFonts w:ascii="Arial" w:hAnsi="Arial" w:cs="Arial"/>
          <w:sz w:val="20"/>
        </w:rPr>
        <w:t>em</w:t>
      </w:r>
      <w:r w:rsidRPr="009A375B">
        <w:rPr>
          <w:rFonts w:ascii="Arial" w:hAnsi="Arial" w:cs="Arial"/>
          <w:sz w:val="20"/>
        </w:rPr>
        <w:t xml:space="preserve"> výměr</w:t>
      </w:r>
      <w:r w:rsidR="00A3733B" w:rsidRPr="009A375B">
        <w:rPr>
          <w:rFonts w:ascii="Arial" w:hAnsi="Arial" w:cs="Arial"/>
          <w:sz w:val="20"/>
        </w:rPr>
        <w:t xml:space="preserve">, </w:t>
      </w:r>
      <w:r w:rsidRPr="009A375B">
        <w:rPr>
          <w:rFonts w:ascii="Arial" w:hAnsi="Arial" w:cs="Arial"/>
          <w:sz w:val="20"/>
        </w:rPr>
        <w:t>kter</w:t>
      </w:r>
      <w:r w:rsidR="00EA4CA7" w:rsidRPr="009A375B">
        <w:rPr>
          <w:rFonts w:ascii="Arial" w:hAnsi="Arial" w:cs="Arial"/>
          <w:sz w:val="20"/>
        </w:rPr>
        <w:t>é</w:t>
      </w:r>
      <w:r w:rsidRPr="009A375B">
        <w:rPr>
          <w:rFonts w:ascii="Arial" w:hAnsi="Arial" w:cs="Arial"/>
          <w:sz w:val="20"/>
        </w:rPr>
        <w:t xml:space="preserve"> </w:t>
      </w:r>
      <w:r w:rsidR="00A3733B" w:rsidRPr="009A375B">
        <w:rPr>
          <w:rFonts w:ascii="Arial" w:hAnsi="Arial" w:cs="Arial"/>
          <w:sz w:val="20"/>
        </w:rPr>
        <w:t>byl</w:t>
      </w:r>
      <w:r w:rsidR="00EA4CA7" w:rsidRPr="009A375B">
        <w:rPr>
          <w:rFonts w:ascii="Arial" w:hAnsi="Arial" w:cs="Arial"/>
          <w:sz w:val="20"/>
        </w:rPr>
        <w:t>y</w:t>
      </w:r>
      <w:r w:rsidR="00A3733B" w:rsidRPr="009A375B">
        <w:rPr>
          <w:rFonts w:ascii="Arial" w:hAnsi="Arial" w:cs="Arial"/>
          <w:sz w:val="20"/>
        </w:rPr>
        <w:t xml:space="preserve"> součástí nabídky, jež je </w:t>
      </w:r>
      <w:r w:rsidR="00BB7AA6" w:rsidRPr="00095FE1">
        <w:rPr>
          <w:rFonts w:ascii="Arial" w:hAnsi="Arial" w:cs="Arial"/>
          <w:sz w:val="20"/>
        </w:rPr>
        <w:t>externí</w:t>
      </w:r>
      <w:r w:rsidR="00A3733B" w:rsidRPr="00095FE1">
        <w:rPr>
          <w:rFonts w:ascii="Arial" w:hAnsi="Arial" w:cs="Arial"/>
          <w:sz w:val="20"/>
        </w:rPr>
        <w:t xml:space="preserve"> příloh</w:t>
      </w:r>
      <w:r w:rsidR="00BB7AA6" w:rsidRPr="00095FE1">
        <w:rPr>
          <w:rFonts w:ascii="Arial" w:hAnsi="Arial" w:cs="Arial"/>
          <w:sz w:val="20"/>
        </w:rPr>
        <w:t>ou</w:t>
      </w:r>
      <w:r w:rsidR="00A3733B" w:rsidRPr="00095FE1">
        <w:rPr>
          <w:rFonts w:ascii="Arial" w:hAnsi="Arial" w:cs="Arial"/>
          <w:sz w:val="20"/>
        </w:rPr>
        <w:t xml:space="preserve"> této smlouvy). </w:t>
      </w:r>
    </w:p>
    <w:p w14:paraId="3028010C" w14:textId="77777777" w:rsidR="007B3671" w:rsidRPr="00324C42" w:rsidRDefault="007B3671" w:rsidP="00F34EC2">
      <w:pPr>
        <w:pStyle w:val="BodyText21"/>
        <w:widowControl/>
        <w:ind w:left="709"/>
        <w:rPr>
          <w:rFonts w:ascii="Arial" w:hAnsi="Arial" w:cs="Arial"/>
          <w:bCs/>
          <w:sz w:val="20"/>
        </w:rPr>
      </w:pPr>
      <w:r w:rsidRPr="00324C42">
        <w:rPr>
          <w:rFonts w:ascii="Arial" w:hAnsi="Arial" w:cs="Arial"/>
          <w:bCs/>
          <w:sz w:val="20"/>
        </w:rPr>
        <w:t xml:space="preserve">Pokud se položka změny/vícepráce v </w:t>
      </w:r>
      <w:r w:rsidRPr="00324C42">
        <w:rPr>
          <w:rFonts w:ascii="Arial" w:hAnsi="Arial" w:cs="Arial"/>
          <w:sz w:val="20"/>
        </w:rPr>
        <w:t>oceněném soupisu stavebních prací, dodávek a služeb s výkazem výměr</w:t>
      </w:r>
      <w:r w:rsidRPr="00324C42">
        <w:rPr>
          <w:rFonts w:ascii="Arial" w:hAnsi="Arial" w:cs="Arial"/>
          <w:bCs/>
          <w:sz w:val="20"/>
        </w:rPr>
        <w:t xml:space="preserve"> nenachází, použije se položka</w:t>
      </w:r>
      <w:r w:rsidR="00CE2572">
        <w:rPr>
          <w:rFonts w:ascii="Arial" w:hAnsi="Arial" w:cs="Arial"/>
          <w:bCs/>
          <w:sz w:val="20"/>
        </w:rPr>
        <w:t>,</w:t>
      </w:r>
      <w:r w:rsidRPr="00324C42">
        <w:rPr>
          <w:rFonts w:ascii="Arial" w:hAnsi="Arial" w:cs="Arial"/>
          <w:bCs/>
          <w:sz w:val="20"/>
        </w:rPr>
        <w:t xml:space="preserve"> dle již v </w:t>
      </w:r>
      <w:r w:rsidRPr="00324C42">
        <w:rPr>
          <w:rFonts w:ascii="Arial" w:hAnsi="Arial" w:cs="Arial"/>
          <w:sz w:val="20"/>
        </w:rPr>
        <w:t xml:space="preserve">oceněném soupisu </w:t>
      </w:r>
      <w:r w:rsidRPr="00324C42">
        <w:rPr>
          <w:rFonts w:ascii="Arial" w:hAnsi="Arial" w:cs="Arial"/>
          <w:bCs/>
          <w:sz w:val="20"/>
        </w:rPr>
        <w:t>použité cenové soustavy s aktuální cenovou úrovní.</w:t>
      </w:r>
    </w:p>
    <w:p w14:paraId="09BCF03F" w14:textId="77777777" w:rsidR="00564CD7" w:rsidRPr="00324C42" w:rsidRDefault="006B258F" w:rsidP="00F34EC2">
      <w:pPr>
        <w:pStyle w:val="BodyText21"/>
        <w:widowControl/>
        <w:ind w:left="709"/>
        <w:rPr>
          <w:rFonts w:ascii="Arial" w:hAnsi="Arial" w:cs="Arial"/>
          <w:bCs/>
          <w:sz w:val="20"/>
        </w:rPr>
      </w:pPr>
      <w:r w:rsidRPr="001F1429">
        <w:rPr>
          <w:rFonts w:ascii="Arial" w:hAnsi="Arial" w:cs="Arial"/>
          <w:bCs/>
          <w:sz w:val="20"/>
        </w:rPr>
        <w:t>Nebude-li položka změny/vícepráce obsažena v oceněném soupisu stavebních prací, dodávek a</w:t>
      </w:r>
      <w:r w:rsidR="00F91AE3">
        <w:rPr>
          <w:rFonts w:ascii="Arial" w:hAnsi="Arial" w:cs="Arial"/>
          <w:bCs/>
          <w:sz w:val="20"/>
        </w:rPr>
        <w:t> </w:t>
      </w:r>
      <w:r w:rsidRPr="001F1429">
        <w:rPr>
          <w:rFonts w:ascii="Arial" w:hAnsi="Arial" w:cs="Arial"/>
          <w:bCs/>
          <w:sz w:val="20"/>
        </w:rPr>
        <w:t xml:space="preserve">služeb s výkazem výměr, ani v cenové soustavě použité </w:t>
      </w:r>
      <w:r w:rsidRPr="001F1429">
        <w:rPr>
          <w:rFonts w:ascii="Arial" w:hAnsi="Arial" w:cs="Arial"/>
          <w:sz w:val="20"/>
        </w:rPr>
        <w:t>pro sestavení nabídkové ceny</w:t>
      </w:r>
      <w:r w:rsidRPr="001F1429">
        <w:rPr>
          <w:rFonts w:ascii="Arial" w:hAnsi="Arial" w:cs="Arial"/>
          <w:bCs/>
          <w:sz w:val="20"/>
        </w:rPr>
        <w:t xml:space="preserve">, bude je </w:t>
      </w:r>
      <w:r w:rsidRPr="00A40D27">
        <w:rPr>
          <w:rFonts w:ascii="Arial" w:hAnsi="Arial" w:cs="Arial"/>
          <w:bCs/>
          <w:sz w:val="20"/>
        </w:rPr>
        <w:t>zhotovitel oceňovat ve výši maximálně do cen uvedených v Ceníku společnosti ÚRS CZ a.s. IČO: 471 15 645, se sídlem Tiskařská 257/10, Malešice, 108 00 Praha 10, nebo Cenové soustavy ASPE od společnosti</w:t>
      </w:r>
      <w:r>
        <w:rPr>
          <w:rFonts w:ascii="Arial" w:hAnsi="Arial" w:cs="Arial"/>
          <w:bCs/>
          <w:sz w:val="20"/>
        </w:rPr>
        <w:t xml:space="preserve"> IBR Consulting, s.r.o., IČO: 25023446, se sídlem: Sokolovská 352/215, 190 00 Praha 9 – Vysočany, </w:t>
      </w:r>
      <w:r w:rsidRPr="00A40D27">
        <w:rPr>
          <w:rFonts w:ascii="Arial" w:hAnsi="Arial" w:cs="Arial"/>
          <w:bCs/>
          <w:sz w:val="20"/>
        </w:rPr>
        <w:t>platných k datu provedení příslušného plnění.</w:t>
      </w:r>
    </w:p>
    <w:p w14:paraId="3059596C" w14:textId="77777777" w:rsidR="00564CD7" w:rsidRPr="00324C42" w:rsidRDefault="00A3733B" w:rsidP="00DB21FD">
      <w:pPr>
        <w:pStyle w:val="BodyText21"/>
        <w:widowControl/>
        <w:ind w:left="709"/>
        <w:rPr>
          <w:rFonts w:ascii="Arial" w:hAnsi="Arial" w:cs="Arial"/>
          <w:bCs/>
          <w:sz w:val="20"/>
        </w:rPr>
      </w:pPr>
      <w:r w:rsidRPr="00324C42">
        <w:rPr>
          <w:rFonts w:ascii="Arial" w:hAnsi="Arial" w:cs="Arial"/>
          <w:bCs/>
          <w:sz w:val="20"/>
        </w:rPr>
        <w:t>Jestliže se při zpracování ocenění vyskytnou změny díla či jejich části, které není možno ocenit výše uvedeným způsobem, bud</w:t>
      </w:r>
      <w:r w:rsidR="007B3671" w:rsidRPr="00324C42">
        <w:rPr>
          <w:rFonts w:ascii="Arial" w:hAnsi="Arial" w:cs="Arial"/>
          <w:bCs/>
          <w:sz w:val="20"/>
        </w:rPr>
        <w:t>e</w:t>
      </w:r>
      <w:r w:rsidRPr="00324C42">
        <w:rPr>
          <w:rFonts w:ascii="Arial" w:hAnsi="Arial" w:cs="Arial"/>
          <w:bCs/>
          <w:sz w:val="20"/>
        </w:rPr>
        <w:t xml:space="preserve"> změn</w:t>
      </w:r>
      <w:r w:rsidR="007B3671" w:rsidRPr="00324C42">
        <w:rPr>
          <w:rFonts w:ascii="Arial" w:hAnsi="Arial" w:cs="Arial"/>
          <w:bCs/>
          <w:sz w:val="20"/>
        </w:rPr>
        <w:t>a</w:t>
      </w:r>
      <w:r w:rsidRPr="00324C42">
        <w:rPr>
          <w:rFonts w:ascii="Arial" w:hAnsi="Arial" w:cs="Arial"/>
          <w:bCs/>
          <w:sz w:val="20"/>
        </w:rPr>
        <w:t xml:space="preserve"> díla oceněn</w:t>
      </w:r>
      <w:r w:rsidR="007B3671" w:rsidRPr="00324C42">
        <w:rPr>
          <w:rFonts w:ascii="Arial" w:hAnsi="Arial" w:cs="Arial"/>
          <w:bCs/>
          <w:sz w:val="20"/>
        </w:rPr>
        <w:t>a</w:t>
      </w:r>
      <w:r w:rsidRPr="00324C42">
        <w:rPr>
          <w:rFonts w:ascii="Arial" w:hAnsi="Arial" w:cs="Arial"/>
          <w:bCs/>
          <w:sz w:val="20"/>
        </w:rPr>
        <w:t xml:space="preserve"> individuální kalkulací při způsobu oceňování cenou v místě a čase obvyklou</w:t>
      </w:r>
      <w:r w:rsidR="007B3671" w:rsidRPr="00324C42">
        <w:rPr>
          <w:rFonts w:ascii="Arial" w:hAnsi="Arial" w:cs="Arial"/>
          <w:bCs/>
          <w:sz w:val="20"/>
        </w:rPr>
        <w:t xml:space="preserve"> a její výpočet bude věcně a technicky zdůvodněn. </w:t>
      </w:r>
    </w:p>
    <w:p w14:paraId="6EC84CBA" w14:textId="77777777" w:rsidR="00A3733B" w:rsidRPr="009A375B" w:rsidRDefault="00A3733B" w:rsidP="009E5C4A">
      <w:pPr>
        <w:pStyle w:val="BodyText21"/>
        <w:widowControl/>
        <w:ind w:left="709"/>
        <w:rPr>
          <w:rFonts w:ascii="Arial" w:hAnsi="Arial" w:cs="Arial"/>
          <w:bCs/>
          <w:sz w:val="20"/>
        </w:rPr>
      </w:pPr>
      <w:r w:rsidRPr="00324C42">
        <w:rPr>
          <w:rFonts w:ascii="Arial" w:hAnsi="Arial" w:cs="Arial"/>
          <w:bCs/>
          <w:sz w:val="20"/>
        </w:rPr>
        <w:t>Vynásobením jednotkových cen a množství provedených měrných jednotek budou stanoveny</w:t>
      </w:r>
      <w:r w:rsidRPr="009A375B">
        <w:rPr>
          <w:rFonts w:ascii="Arial" w:hAnsi="Arial" w:cs="Arial"/>
          <w:bCs/>
          <w:sz w:val="20"/>
        </w:rPr>
        <w:t xml:space="preserve"> základní náklady, rovněž pak analogicky náklady související s umístěním stavby (obvyklý pojem: VRN – vedlejší </w:t>
      </w:r>
      <w:r w:rsidRPr="009A375B">
        <w:rPr>
          <w:rFonts w:ascii="Arial" w:hAnsi="Arial" w:cs="Arial"/>
          <w:bCs/>
          <w:sz w:val="20"/>
        </w:rPr>
        <w:lastRenderedPageBreak/>
        <w:t xml:space="preserve">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15345E84" w14:textId="77777777" w:rsidR="00C500C6" w:rsidRPr="009A375B" w:rsidRDefault="00C500C6" w:rsidP="005E5C56">
      <w:pPr>
        <w:pStyle w:val="BodyText21"/>
        <w:widowControl/>
        <w:rPr>
          <w:rFonts w:ascii="Arial" w:hAnsi="Arial" w:cs="Arial"/>
          <w:sz w:val="20"/>
        </w:rPr>
      </w:pPr>
    </w:p>
    <w:p w14:paraId="151AAF38"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B956B3">
        <w:rPr>
          <w:rFonts w:ascii="Arial" w:hAnsi="Arial" w:cs="Arial"/>
          <w:sz w:val="20"/>
        </w:rPr>
        <w:t xml:space="preserve">dle článku II. odst. </w:t>
      </w:r>
      <w:r w:rsidR="00B30597">
        <w:rPr>
          <w:rFonts w:ascii="Arial" w:hAnsi="Arial" w:cs="Arial"/>
          <w:sz w:val="20"/>
        </w:rPr>
        <w:t>2.3</w:t>
      </w:r>
      <w:r w:rsidR="001F79F4" w:rsidRPr="009A375B">
        <w:rPr>
          <w:rFonts w:ascii="Arial" w:hAnsi="Arial" w:cs="Arial"/>
          <w:sz w:val="20"/>
        </w:rPr>
        <w:t xml:space="preserve"> </w:t>
      </w:r>
      <w:r w:rsidR="00D27294">
        <w:rPr>
          <w:rFonts w:ascii="Arial" w:hAnsi="Arial" w:cs="Arial"/>
          <w:sz w:val="20"/>
        </w:rPr>
        <w:t xml:space="preserve">písm. d) </w:t>
      </w:r>
      <w:r w:rsidR="001F79F4" w:rsidRPr="009A375B">
        <w:rPr>
          <w:rFonts w:ascii="Arial" w:hAnsi="Arial" w:cs="Arial"/>
          <w:sz w:val="20"/>
        </w:rPr>
        <w:t>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3BC0B2D6" w14:textId="77777777" w:rsidR="00320E79" w:rsidRPr="009A375B" w:rsidRDefault="00320E79" w:rsidP="005E5C56">
      <w:pPr>
        <w:pStyle w:val="BodyText21"/>
        <w:widowControl/>
        <w:rPr>
          <w:rFonts w:ascii="Arial" w:hAnsi="Arial" w:cs="Arial"/>
          <w:sz w:val="20"/>
        </w:rPr>
      </w:pPr>
    </w:p>
    <w:p w14:paraId="6A999E1F" w14:textId="77777777" w:rsidR="00ED2328" w:rsidRPr="001B14DE" w:rsidRDefault="00A3733B" w:rsidP="001B14DE">
      <w:pPr>
        <w:pStyle w:val="Zkladntextodsazen31"/>
        <w:numPr>
          <w:ilvl w:val="1"/>
          <w:numId w:val="7"/>
        </w:numPr>
        <w:tabs>
          <w:tab w:val="clear" w:pos="570"/>
          <w:tab w:val="num" w:pos="709"/>
        </w:tabs>
        <w:ind w:left="709" w:hanging="709"/>
        <w:rPr>
          <w:rFonts w:ascii="Arial" w:hAnsi="Arial" w:cs="Arial"/>
          <w:sz w:val="20"/>
        </w:rPr>
      </w:pPr>
      <w:r w:rsidRPr="009A375B">
        <w:rPr>
          <w:rFonts w:ascii="Arial" w:hAnsi="Arial" w:cs="Arial"/>
          <w:sz w:val="20"/>
        </w:rPr>
        <w:t xml:space="preserve">Daňový doklad dle tohoto článku smlouvy bude obsahovat pojmové náležitosti daňového dokladu stanovené zákonem </w:t>
      </w:r>
      <w:r w:rsidR="000D056A" w:rsidRPr="009A375B">
        <w:rPr>
          <w:rFonts w:ascii="Arial" w:hAnsi="Arial" w:cs="Arial"/>
          <w:sz w:val="20"/>
        </w:rPr>
        <w:t>o DPH</w:t>
      </w:r>
      <w:r w:rsidRPr="009A375B">
        <w:rPr>
          <w:rFonts w:ascii="Arial" w:hAnsi="Arial" w:cs="Arial"/>
          <w:sz w:val="20"/>
        </w:rPr>
        <w:t xml:space="preserve"> a zákonem č. 563/1991 Sb.</w:t>
      </w:r>
      <w:r w:rsidR="00A52FAE" w:rsidRPr="009A375B">
        <w:rPr>
          <w:rFonts w:ascii="Arial" w:hAnsi="Arial" w:cs="Arial"/>
          <w:sz w:val="20"/>
        </w:rPr>
        <w:t>,</w:t>
      </w:r>
      <w:r w:rsidRPr="009A375B">
        <w:rPr>
          <w:rFonts w:ascii="Arial" w:hAnsi="Arial" w:cs="Arial"/>
          <w:sz w:val="20"/>
        </w:rPr>
        <w:t xml:space="preserve"> o účetnictví, ve znění pozdějších předpisů, a</w:t>
      </w:r>
      <w:r w:rsidR="00F91AE3">
        <w:rPr>
          <w:rFonts w:ascii="Arial" w:hAnsi="Arial" w:cs="Arial"/>
          <w:sz w:val="20"/>
        </w:rPr>
        <w:t> </w:t>
      </w:r>
      <w:r w:rsidRPr="009A375B">
        <w:rPr>
          <w:rFonts w:ascii="Arial" w:hAnsi="Arial" w:cs="Arial"/>
          <w:sz w:val="20"/>
        </w:rPr>
        <w:t>současně bude vystave</w:t>
      </w:r>
      <w:r w:rsidR="00352093" w:rsidRPr="009A375B">
        <w:rPr>
          <w:rFonts w:ascii="Arial" w:hAnsi="Arial" w:cs="Arial"/>
          <w:sz w:val="20"/>
        </w:rPr>
        <w:t>n ve smyslu článku V. odst. 5.</w:t>
      </w:r>
      <w:r w:rsidR="009552E7" w:rsidRPr="009A375B">
        <w:rPr>
          <w:rFonts w:ascii="Arial" w:hAnsi="Arial" w:cs="Arial"/>
          <w:sz w:val="20"/>
        </w:rPr>
        <w:t>4</w:t>
      </w:r>
      <w:r w:rsidRPr="009A375B">
        <w:rPr>
          <w:rFonts w:ascii="Arial" w:hAnsi="Arial" w:cs="Arial"/>
          <w:sz w:val="20"/>
        </w:rPr>
        <w:t>. této smlouvy</w:t>
      </w:r>
      <w:r w:rsidRPr="003858AB">
        <w:rPr>
          <w:rFonts w:ascii="Arial" w:hAnsi="Arial" w:cs="Arial"/>
          <w:sz w:val="20"/>
        </w:rPr>
        <w:t>.</w:t>
      </w:r>
      <w:r w:rsidR="003F473F" w:rsidRPr="003858AB">
        <w:rPr>
          <w:rFonts w:ascii="Arial" w:hAnsi="Arial" w:cs="Arial"/>
          <w:sz w:val="20"/>
        </w:rPr>
        <w:t xml:space="preserve"> Daňový doklad musí obsahovat </w:t>
      </w:r>
      <w:r w:rsidR="0047324B" w:rsidRPr="003858AB">
        <w:rPr>
          <w:rFonts w:ascii="Arial" w:hAnsi="Arial" w:cs="Arial"/>
          <w:sz w:val="20"/>
        </w:rPr>
        <w:t>název</w:t>
      </w:r>
      <w:r w:rsidR="00D95C97" w:rsidRPr="003858AB">
        <w:rPr>
          <w:rFonts w:ascii="Arial" w:hAnsi="Arial" w:cs="Arial"/>
          <w:sz w:val="20"/>
        </w:rPr>
        <w:t xml:space="preserve"> </w:t>
      </w:r>
      <w:r w:rsidR="00264BF7" w:rsidRPr="003858AB">
        <w:rPr>
          <w:rFonts w:ascii="Arial" w:hAnsi="Arial" w:cs="Arial"/>
          <w:sz w:val="20"/>
        </w:rPr>
        <w:t>akce</w:t>
      </w:r>
      <w:r w:rsidR="00EA4CA7" w:rsidRPr="003858AB">
        <w:rPr>
          <w:rFonts w:ascii="Arial" w:hAnsi="Arial" w:cs="Arial"/>
          <w:sz w:val="20"/>
        </w:rPr>
        <w:t xml:space="preserve"> „</w:t>
      </w:r>
      <w:r w:rsidR="008D3E67" w:rsidRPr="008D3E67">
        <w:rPr>
          <w:rFonts w:ascii="Arial" w:hAnsi="Arial" w:cs="Arial"/>
          <w:sz w:val="20"/>
        </w:rPr>
        <w:t>Karlovy Vary, ulice 5. května – rekonstrukce, I. etapa</w:t>
      </w:r>
      <w:r w:rsidR="004E3677" w:rsidRPr="003858AB">
        <w:rPr>
          <w:rFonts w:ascii="Arial" w:hAnsi="Arial" w:cs="Arial"/>
          <w:sz w:val="20"/>
        </w:rPr>
        <w:t>“</w:t>
      </w:r>
      <w:r w:rsidR="003F473F" w:rsidRPr="003858AB">
        <w:rPr>
          <w:rFonts w:ascii="Arial" w:hAnsi="Arial" w:cs="Arial"/>
          <w:sz w:val="20"/>
        </w:rPr>
        <w:t>.</w:t>
      </w:r>
      <w:r w:rsidR="00EA4CA7" w:rsidRPr="003858AB">
        <w:rPr>
          <w:rFonts w:ascii="Arial" w:hAnsi="Arial" w:cs="Arial"/>
          <w:sz w:val="20"/>
        </w:rPr>
        <w:t xml:space="preserve"> </w:t>
      </w:r>
    </w:p>
    <w:p w14:paraId="2253F80F" w14:textId="77777777" w:rsidR="00ED2328" w:rsidRPr="009A375B" w:rsidRDefault="000D056A" w:rsidP="00ED2328">
      <w:pPr>
        <w:pStyle w:val="Odstavecseseznamem"/>
        <w:jc w:val="both"/>
        <w:rPr>
          <w:rFonts w:ascii="Arial" w:hAnsi="Arial" w:cs="Arial"/>
        </w:rPr>
      </w:pPr>
      <w:r w:rsidRPr="00324C42">
        <w:rPr>
          <w:rFonts w:ascii="Arial" w:hAnsi="Arial" w:cs="Arial"/>
        </w:rPr>
        <w:t>K d</w:t>
      </w:r>
      <w:r w:rsidR="005524C4" w:rsidRPr="00324C42">
        <w:rPr>
          <w:rFonts w:ascii="Arial" w:hAnsi="Arial" w:cs="Arial"/>
        </w:rPr>
        <w:t>aňov</w:t>
      </w:r>
      <w:r w:rsidRPr="00324C42">
        <w:rPr>
          <w:rFonts w:ascii="Arial" w:hAnsi="Arial" w:cs="Arial"/>
        </w:rPr>
        <w:t>ému</w:t>
      </w:r>
      <w:r w:rsidR="005524C4" w:rsidRPr="00324C42">
        <w:rPr>
          <w:rFonts w:ascii="Arial" w:hAnsi="Arial" w:cs="Arial"/>
        </w:rPr>
        <w:t xml:space="preserve"> doklad</w:t>
      </w:r>
      <w:r w:rsidRPr="00324C42">
        <w:rPr>
          <w:rFonts w:ascii="Arial" w:hAnsi="Arial" w:cs="Arial"/>
        </w:rPr>
        <w:t>u</w:t>
      </w:r>
      <w:r w:rsidR="005524C4" w:rsidRPr="00324C42">
        <w:rPr>
          <w:rFonts w:ascii="Arial" w:hAnsi="Arial" w:cs="Arial"/>
        </w:rPr>
        <w:t xml:space="preserve"> musí </w:t>
      </w:r>
      <w:r w:rsidRPr="00324C42">
        <w:rPr>
          <w:rFonts w:ascii="Arial" w:hAnsi="Arial" w:cs="Arial"/>
        </w:rPr>
        <w:t>být přiložen</w:t>
      </w:r>
      <w:r w:rsidR="005524C4" w:rsidRPr="00324C42">
        <w:rPr>
          <w:rFonts w:ascii="Arial" w:hAnsi="Arial" w:cs="Arial"/>
        </w:rPr>
        <w:t xml:space="preserve"> objednatelem odsouh</w:t>
      </w:r>
      <w:r w:rsidRPr="00324C42">
        <w:rPr>
          <w:rFonts w:ascii="Arial" w:hAnsi="Arial" w:cs="Arial"/>
        </w:rPr>
        <w:t>lasený soupis provedených prací.</w:t>
      </w:r>
      <w:r w:rsidR="005524C4" w:rsidRPr="00324C42">
        <w:rPr>
          <w:rFonts w:ascii="Arial" w:hAnsi="Arial" w:cs="Arial"/>
        </w:rPr>
        <w:t xml:space="preserve"> </w:t>
      </w:r>
      <w:r w:rsidRPr="00324C42">
        <w:rPr>
          <w:rFonts w:ascii="Arial" w:hAnsi="Arial" w:cs="Arial"/>
        </w:rPr>
        <w:t>B</w:t>
      </w:r>
      <w:r w:rsidR="005524C4" w:rsidRPr="00324C42">
        <w:rPr>
          <w:rFonts w:ascii="Arial" w:hAnsi="Arial" w:cs="Arial"/>
        </w:rPr>
        <w:t>ez tohoto soupisu je daňový doklad (faktura) neúplný.</w:t>
      </w:r>
      <w:r w:rsidR="00ED2328" w:rsidRPr="00324C42">
        <w:rPr>
          <w:rFonts w:ascii="Arial" w:hAnsi="Arial" w:cs="Arial"/>
        </w:rPr>
        <w:t xml:space="preserve"> Soupis provedených prací bude dodán v tištěné podobě a dále v elektronické formě </w:t>
      </w:r>
      <w:r w:rsidR="003C4EF3" w:rsidRPr="00324C42">
        <w:rPr>
          <w:rFonts w:ascii="Arial" w:hAnsi="Arial" w:cs="Arial"/>
        </w:rPr>
        <w:t xml:space="preserve">ve formátu .pdf a </w:t>
      </w:r>
      <w:r w:rsidR="00760C75" w:rsidRPr="00324C42">
        <w:rPr>
          <w:rFonts w:ascii="Arial" w:hAnsi="Arial" w:cs="Arial"/>
        </w:rPr>
        <w:t>v elektronickém výstupu ze softwaru pro rozpočtování (např.</w:t>
      </w:r>
      <w:r w:rsidR="00760C75" w:rsidRPr="00324C42">
        <w:rPr>
          <w:rFonts w:ascii="Arial" w:hAnsi="Arial" w:cs="Arial"/>
          <w:lang w:eastAsia="cs-CZ"/>
        </w:rPr>
        <w:t xml:space="preserve"> </w:t>
      </w:r>
      <w:r w:rsidR="00760C75" w:rsidRPr="00324C42">
        <w:rPr>
          <w:rFonts w:ascii="Arial" w:hAnsi="Arial" w:cs="Arial"/>
        </w:rPr>
        <w:t>.kz, .kza, .unixml, .rts, .xc4, .utf, StavData nebo jakýkoliv uzamčený excelovský soubor, který je přímým výstupem softwaru pro rozpočtování)</w:t>
      </w:r>
      <w:r w:rsidR="0077250F" w:rsidRPr="00324C42">
        <w:rPr>
          <w:rFonts w:ascii="Arial" w:hAnsi="Arial" w:cs="Arial"/>
        </w:rPr>
        <w:t>.</w:t>
      </w:r>
    </w:p>
    <w:p w14:paraId="0A602767" w14:textId="77777777" w:rsidR="00ED2328" w:rsidRPr="00F34EC2" w:rsidRDefault="00A3733B" w:rsidP="00F34EC2">
      <w:pPr>
        <w:ind w:left="708"/>
        <w:jc w:val="both"/>
        <w:rPr>
          <w:rFonts w:ascii="Arial" w:hAnsi="Arial" w:cs="Arial"/>
        </w:rPr>
      </w:pPr>
      <w:r w:rsidRPr="00F34EC2">
        <w:rPr>
          <w:rFonts w:ascii="Arial" w:hAnsi="Arial" w:cs="Arial"/>
        </w:rPr>
        <w:t>V případě, že daňový doklad nebude obsahovat správné údaje či bude neúplný, je objednatel oprávněn daňový doklad vrátit ve lhůtě do data jeho splatnosti zhotoviteli. Zhotovitel je povinen takový daňový doklad opravit</w:t>
      </w:r>
      <w:r w:rsidR="007B49F4" w:rsidRPr="00F34EC2">
        <w:rPr>
          <w:rFonts w:ascii="Arial" w:hAnsi="Arial" w:cs="Arial"/>
        </w:rPr>
        <w:t xml:space="preserve"> či doplnit</w:t>
      </w:r>
      <w:r w:rsidRPr="00F34EC2">
        <w:rPr>
          <w:rFonts w:ascii="Arial" w:hAnsi="Arial" w:cs="Arial"/>
        </w:rPr>
        <w:t>, aby splňoval podmínky stanovené v</w:t>
      </w:r>
      <w:r w:rsidR="00A057A0" w:rsidRPr="00F34EC2">
        <w:rPr>
          <w:rFonts w:ascii="Arial" w:hAnsi="Arial" w:cs="Arial"/>
        </w:rPr>
        <w:t xml:space="preserve"> tomto</w:t>
      </w:r>
      <w:r w:rsidRPr="00F34EC2">
        <w:rPr>
          <w:rFonts w:ascii="Arial" w:hAnsi="Arial" w:cs="Arial"/>
        </w:rPr>
        <w:t> článku.</w:t>
      </w:r>
      <w:r w:rsidR="00EA79EE" w:rsidRPr="00F34EC2">
        <w:rPr>
          <w:rFonts w:ascii="Arial" w:hAnsi="Arial" w:cs="Arial"/>
        </w:rPr>
        <w:t xml:space="preserve"> </w:t>
      </w:r>
      <w:r w:rsidR="001C4F52" w:rsidRPr="00F34EC2">
        <w:rPr>
          <w:rFonts w:ascii="Arial" w:hAnsi="Arial" w:cs="Arial"/>
        </w:rPr>
        <w:t>Doručením opraveného</w:t>
      </w:r>
      <w:r w:rsidR="007B49F4" w:rsidRPr="00F34EC2">
        <w:rPr>
          <w:rFonts w:ascii="Arial" w:hAnsi="Arial" w:cs="Arial"/>
        </w:rPr>
        <w:t xml:space="preserve"> nebo doplněného</w:t>
      </w:r>
      <w:r w:rsidR="001C4F52" w:rsidRPr="00F34EC2">
        <w:rPr>
          <w:rFonts w:ascii="Arial" w:hAnsi="Arial" w:cs="Arial"/>
        </w:rPr>
        <w:t xml:space="preserve"> daňového dokladu počíná běžet nová lhůta splatnosti dle této smlouvy.</w:t>
      </w:r>
    </w:p>
    <w:p w14:paraId="25D446A1" w14:textId="77777777" w:rsidR="00EA79EE" w:rsidRDefault="00EA79EE" w:rsidP="00ED2328">
      <w:pPr>
        <w:pStyle w:val="Odstavecseseznamem"/>
        <w:jc w:val="both"/>
        <w:rPr>
          <w:rFonts w:ascii="Arial" w:hAnsi="Arial" w:cs="Arial"/>
        </w:rPr>
      </w:pPr>
      <w:r w:rsidRPr="009A375B">
        <w:rPr>
          <w:rFonts w:ascii="Arial" w:hAnsi="Arial" w:cs="Arial"/>
        </w:rPr>
        <w:t>Úhrada daňového dokladu bude provedena pouze na účet, který je zveřejněný na portálu finanční správy, v opačném případě, bude zhotoviteli uhrazena pouze částka bez DPH a DPH odvede příjemce plnění.</w:t>
      </w:r>
    </w:p>
    <w:p w14:paraId="5BA64868" w14:textId="77777777" w:rsidR="00B33AA8" w:rsidRPr="009A375B" w:rsidRDefault="00B33AA8" w:rsidP="00ED2328">
      <w:pPr>
        <w:pStyle w:val="Odstavecseseznamem"/>
        <w:jc w:val="both"/>
        <w:rPr>
          <w:rFonts w:ascii="Arial" w:hAnsi="Arial" w:cs="Arial"/>
        </w:rPr>
      </w:pPr>
    </w:p>
    <w:p w14:paraId="1534A749"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w:t>
      </w:r>
      <w:r w:rsidR="00F91AE3">
        <w:rPr>
          <w:rFonts w:ascii="Arial" w:hAnsi="Arial" w:cs="Arial"/>
          <w:sz w:val="20"/>
        </w:rPr>
        <w:t> </w:t>
      </w:r>
      <w:r w:rsidR="001C4F52" w:rsidRPr="009A375B">
        <w:rPr>
          <w:rFonts w:ascii="Arial" w:hAnsi="Arial" w:cs="Arial"/>
          <w:sz w:val="20"/>
        </w:rPr>
        <w:t xml:space="preserve">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20024568"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122D6EDE"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7402E415" w14:textId="77777777" w:rsidR="007A70DB" w:rsidRPr="009A375B" w:rsidRDefault="007A70DB" w:rsidP="00B33AA8">
      <w:pPr>
        <w:pStyle w:val="Zkladntextodsazen31"/>
        <w:ind w:left="0" w:firstLine="0"/>
        <w:rPr>
          <w:rFonts w:ascii="Arial" w:hAnsi="Arial" w:cs="Arial"/>
          <w:sz w:val="20"/>
        </w:rPr>
      </w:pPr>
    </w:p>
    <w:p w14:paraId="2DF4E4A1" w14:textId="77777777" w:rsidR="007A70D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26F3B6A7" w14:textId="77777777" w:rsidR="00DA5EDF" w:rsidRPr="009A375B" w:rsidRDefault="00DA5EDF" w:rsidP="00DA5EDF">
      <w:pPr>
        <w:pStyle w:val="Zkladntextodsazen31"/>
        <w:ind w:left="0" w:firstLine="0"/>
        <w:rPr>
          <w:rFonts w:ascii="Arial" w:hAnsi="Arial" w:cs="Arial"/>
          <w:sz w:val="20"/>
        </w:rPr>
      </w:pPr>
    </w:p>
    <w:p w14:paraId="6EB2E70D" w14:textId="77777777" w:rsidR="00C51A95"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6056DB60" w14:textId="77777777" w:rsidR="00217079" w:rsidRDefault="00217079" w:rsidP="00217079">
      <w:pPr>
        <w:pStyle w:val="Zkladntextodsazen31"/>
        <w:ind w:left="0" w:firstLine="0"/>
        <w:rPr>
          <w:rFonts w:ascii="Arial" w:hAnsi="Arial" w:cs="Arial"/>
          <w:sz w:val="20"/>
        </w:rPr>
      </w:pPr>
    </w:p>
    <w:p w14:paraId="7F2AE33D" w14:textId="77777777" w:rsidR="00217079" w:rsidRPr="00965B09" w:rsidRDefault="00217079" w:rsidP="008D2B6A">
      <w:pPr>
        <w:pStyle w:val="Zkladntextodsazen31"/>
        <w:numPr>
          <w:ilvl w:val="1"/>
          <w:numId w:val="7"/>
        </w:numPr>
        <w:tabs>
          <w:tab w:val="clear" w:pos="570"/>
        </w:tabs>
        <w:ind w:left="709" w:hanging="709"/>
        <w:rPr>
          <w:rFonts w:ascii="Arial" w:hAnsi="Arial" w:cs="Arial"/>
          <w:sz w:val="20"/>
        </w:rPr>
      </w:pPr>
      <w:r w:rsidRPr="00965B09">
        <w:rPr>
          <w:rFonts w:ascii="Arial" w:hAnsi="Arial" w:cs="Arial"/>
          <w:sz w:val="20"/>
        </w:rPr>
        <w:t xml:space="preserve">Zhotovitel bere na vědomí a výslovně souhlasí s tím, že objednatel je v souladu s principy sociálně odpovědného veřejného zadávání oprávněn provést platby přímo konkrétnímu poddodavateli zhotovitele, a to v souladu s § 106 ZZVZ. Předpokladem provedení přímé platby poddodavateli je čestné prohlášení poddodavatele o tom, že zhotovitel je v prodlení s úhradou ceny za poddodavatelské plnění provedené na základě této smlouvy o více než 60 kalendářních dní, přičemž přílohou čestného prohlášení bude příslušný daňový doklad (faktura) vystavený poddodavatelem a potvrzení o jeho doručení zhotoviteli. Objednatel je oprávněn vyžádat si vyjádření </w:t>
      </w:r>
      <w:r w:rsidR="00CE2572">
        <w:rPr>
          <w:rFonts w:ascii="Arial" w:hAnsi="Arial" w:cs="Arial"/>
          <w:sz w:val="20"/>
        </w:rPr>
        <w:t>zhotovitele</w:t>
      </w:r>
      <w:r w:rsidRPr="00965B09">
        <w:rPr>
          <w:rFonts w:ascii="Arial" w:hAnsi="Arial" w:cs="Arial"/>
          <w:sz w:val="20"/>
        </w:rPr>
        <w:t xml:space="preserve"> o důvodu neprovedení platby poddodavateli. Zhotovitel výslovně prohlašuje, že se objednatel provedením přímé platby poddodavateli nemůže dostat do prodlení s platbou cen, neboť provedením přímé platby poddodavateli </w:t>
      </w:r>
      <w:r w:rsidRPr="00965B09">
        <w:rPr>
          <w:rFonts w:ascii="Arial" w:hAnsi="Arial" w:cs="Arial"/>
          <w:sz w:val="20"/>
        </w:rPr>
        <w:lastRenderedPageBreak/>
        <w:t>závazek objednatele v rozsahu částky fakturované poddodavatelem zhotovitele jeho splněním zaniká. Objednatel není povinen provést žádnou platbu poddodavatelům dle tohoto odstavce. Jedná se výhradně o možnost objednatele, nikoli povinnost ze strany poddodavatelů zhotovitele jakkoli vymahatelnou.</w:t>
      </w:r>
    </w:p>
    <w:p w14:paraId="19BB7C3A" w14:textId="77777777" w:rsidR="00EB032D" w:rsidRPr="009A375B" w:rsidRDefault="00EB032D">
      <w:pPr>
        <w:suppressAutoHyphens w:val="0"/>
        <w:rPr>
          <w:rFonts w:ascii="Arial" w:hAnsi="Arial" w:cs="Arial"/>
        </w:rPr>
      </w:pPr>
    </w:p>
    <w:p w14:paraId="48998DD8"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45E369F7" w14:textId="77777777" w:rsidR="00A3733B" w:rsidRPr="009A375B" w:rsidRDefault="00A3733B" w:rsidP="005E5C56">
      <w:pPr>
        <w:jc w:val="both"/>
        <w:rPr>
          <w:rFonts w:ascii="Arial" w:hAnsi="Arial" w:cs="Arial"/>
        </w:rPr>
      </w:pPr>
    </w:p>
    <w:p w14:paraId="4065020C"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Smluvní strany se zavazují vyvinout veškeré úsilí k vytvoření potřebných podmínek pro realizaci díla dle podmínek stanovených touto smlouvou, které vyplývají z jejich smluvního postavení. To platí i</w:t>
      </w:r>
      <w:r w:rsidR="00F91AE3">
        <w:rPr>
          <w:rFonts w:ascii="Arial" w:hAnsi="Arial" w:cs="Arial"/>
          <w:sz w:val="20"/>
        </w:rPr>
        <w:t> </w:t>
      </w:r>
      <w:r w:rsidRPr="009A375B">
        <w:rPr>
          <w:rFonts w:ascii="Arial" w:hAnsi="Arial" w:cs="Arial"/>
          <w:sz w:val="20"/>
        </w:rPr>
        <w:t xml:space="preserve">v případech, kde to není výslovně stanoveno ustanovením této smlouvy. </w:t>
      </w:r>
    </w:p>
    <w:p w14:paraId="7E0C4D9D" w14:textId="77777777" w:rsidR="00A3733B" w:rsidRPr="009A375B" w:rsidRDefault="00A3733B" w:rsidP="005E5C56">
      <w:pPr>
        <w:jc w:val="both"/>
        <w:rPr>
          <w:rFonts w:ascii="Arial" w:hAnsi="Arial" w:cs="Arial"/>
        </w:rPr>
      </w:pPr>
    </w:p>
    <w:p w14:paraId="390A7646"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168272E" w14:textId="77777777" w:rsidR="00A3733B" w:rsidRPr="009A375B" w:rsidRDefault="00A3733B" w:rsidP="005E5C56">
      <w:pPr>
        <w:pStyle w:val="Zkladntextodsazen31"/>
        <w:ind w:left="0" w:firstLine="0"/>
        <w:rPr>
          <w:rFonts w:ascii="Arial" w:hAnsi="Arial" w:cs="Arial"/>
          <w:sz w:val="20"/>
        </w:rPr>
      </w:pPr>
    </w:p>
    <w:p w14:paraId="73B4020C" w14:textId="77777777" w:rsidR="00A3733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5BBF8D9B" w14:textId="77777777" w:rsidR="00F34EC2" w:rsidRPr="009A375B" w:rsidRDefault="00F34EC2" w:rsidP="00F34EC2">
      <w:pPr>
        <w:pStyle w:val="Zkladntextodsazen31"/>
        <w:tabs>
          <w:tab w:val="left" w:pos="709"/>
        </w:tabs>
        <w:ind w:left="0" w:firstLine="0"/>
        <w:rPr>
          <w:rFonts w:ascii="Arial" w:hAnsi="Arial" w:cs="Arial"/>
          <w:sz w:val="20"/>
        </w:rPr>
      </w:pPr>
    </w:p>
    <w:p w14:paraId="5EA847E7"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78DB4587" w14:textId="77777777" w:rsidR="00A3733B" w:rsidRPr="009A375B" w:rsidRDefault="00A3733B" w:rsidP="005E5C56">
      <w:pPr>
        <w:jc w:val="both"/>
        <w:rPr>
          <w:rFonts w:ascii="Arial" w:hAnsi="Arial" w:cs="Arial"/>
        </w:rPr>
      </w:pPr>
    </w:p>
    <w:p w14:paraId="0F07395E" w14:textId="77777777"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w:t>
      </w:r>
      <w:r w:rsidR="00F91AE3">
        <w:rPr>
          <w:rFonts w:ascii="Arial" w:hAnsi="Arial" w:cs="Arial"/>
          <w:sz w:val="20"/>
        </w:rPr>
        <w:t> </w:t>
      </w:r>
      <w:r w:rsidRPr="00111780">
        <w:rPr>
          <w:rFonts w:ascii="Arial" w:hAnsi="Arial" w:cs="Arial"/>
          <w:sz w:val="20"/>
        </w:rPr>
        <w:t>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23307F3A" w14:textId="77777777" w:rsidR="00627682" w:rsidRPr="00111780" w:rsidRDefault="00627682" w:rsidP="005E5C56">
      <w:pPr>
        <w:pStyle w:val="Zkladntextodsazen31"/>
        <w:rPr>
          <w:rFonts w:ascii="Arial" w:hAnsi="Arial" w:cs="Arial"/>
          <w:sz w:val="20"/>
        </w:rPr>
      </w:pPr>
    </w:p>
    <w:p w14:paraId="168D90C4"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4FF767A0" w14:textId="77777777" w:rsidR="00AA47D1" w:rsidRPr="009A375B" w:rsidRDefault="00AA47D1" w:rsidP="005E5C56">
      <w:pPr>
        <w:jc w:val="both"/>
        <w:rPr>
          <w:rFonts w:ascii="Arial" w:hAnsi="Arial" w:cs="Arial"/>
          <w:shd w:val="clear" w:color="auto" w:fill="FFFF00"/>
        </w:rPr>
      </w:pPr>
    </w:p>
    <w:p w14:paraId="614F3658"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Zhotovitel prohlašuje, že před podpisem této smlouvy řádně překontroloval předané podklady a</w:t>
      </w:r>
      <w:r w:rsidR="00F91AE3">
        <w:rPr>
          <w:rFonts w:ascii="Arial" w:hAnsi="Arial" w:cs="Arial"/>
          <w:sz w:val="20"/>
        </w:rPr>
        <w:t> </w:t>
      </w:r>
      <w:r w:rsidRPr="009A375B">
        <w:rPr>
          <w:rFonts w:ascii="Arial" w:hAnsi="Arial" w:cs="Arial"/>
          <w:sz w:val="20"/>
        </w:rPr>
        <w:t xml:space="preserve">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36E4CA47" w14:textId="77777777" w:rsidR="00A3733B" w:rsidRPr="009A375B" w:rsidRDefault="00A3733B" w:rsidP="00D04AE9">
      <w:pPr>
        <w:pStyle w:val="Zkladntextodsazen31"/>
        <w:ind w:left="0" w:firstLine="0"/>
        <w:rPr>
          <w:rFonts w:ascii="Arial" w:hAnsi="Arial" w:cs="Arial"/>
          <w:sz w:val="20"/>
        </w:rPr>
      </w:pPr>
    </w:p>
    <w:p w14:paraId="0230C663" w14:textId="76556635"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453EE801" w14:textId="11D87228" w:rsidR="00EA6BE2" w:rsidRPr="009A375B" w:rsidRDefault="00EA6BE2" w:rsidP="00EA6BE2">
      <w:pPr>
        <w:pStyle w:val="Zkladntextodsazen31"/>
        <w:ind w:left="0" w:firstLine="0"/>
        <w:rPr>
          <w:rFonts w:ascii="Arial" w:hAnsi="Arial" w:cs="Arial"/>
          <w:sz w:val="20"/>
        </w:rPr>
      </w:pPr>
    </w:p>
    <w:p w14:paraId="2437671C"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7C7B57EA" w14:textId="77777777" w:rsidR="00A3733B" w:rsidRPr="009A375B" w:rsidRDefault="00A3733B" w:rsidP="00A257F7">
      <w:pPr>
        <w:pStyle w:val="Nadpis4"/>
        <w:numPr>
          <w:ilvl w:val="1"/>
          <w:numId w:val="41"/>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22E8AC70" w14:textId="77777777" w:rsidR="00A3733B" w:rsidRPr="009A375B" w:rsidRDefault="00A3733B" w:rsidP="00A257F7">
      <w:pPr>
        <w:pStyle w:val="Nadpis4"/>
        <w:numPr>
          <w:ilvl w:val="1"/>
          <w:numId w:val="41"/>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532C050D" w14:textId="77777777" w:rsidR="00A3733B" w:rsidRPr="009A375B" w:rsidRDefault="00A3733B" w:rsidP="00A257F7">
      <w:pPr>
        <w:pStyle w:val="Nadpis4"/>
        <w:numPr>
          <w:ilvl w:val="1"/>
          <w:numId w:val="41"/>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5ACA9EAF" w14:textId="77777777" w:rsidR="00A3733B" w:rsidRDefault="00A3733B" w:rsidP="00A257F7">
      <w:pPr>
        <w:pStyle w:val="Nadpis4"/>
        <w:numPr>
          <w:ilvl w:val="1"/>
          <w:numId w:val="41"/>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autorizovanou osobou v oboru </w:t>
      </w:r>
      <w:r w:rsidR="00993CE1">
        <w:rPr>
          <w:rFonts w:ascii="Arial" w:hAnsi="Arial" w:cs="Arial"/>
          <w:sz w:val="20"/>
        </w:rPr>
        <w:t>dopravní</w:t>
      </w:r>
      <w:r w:rsidR="00F02A18" w:rsidRPr="009A375B">
        <w:rPr>
          <w:rFonts w:ascii="Arial" w:hAnsi="Arial" w:cs="Arial"/>
          <w:sz w:val="20"/>
        </w:rPr>
        <w:t xml:space="preserve"> </w:t>
      </w:r>
      <w:r w:rsidRPr="009A375B">
        <w:rPr>
          <w:rFonts w:ascii="Arial" w:hAnsi="Arial" w:cs="Arial"/>
          <w:sz w:val="20"/>
        </w:rPr>
        <w:t>stavby</w:t>
      </w:r>
      <w:r w:rsidR="00467B64">
        <w:rPr>
          <w:rFonts w:ascii="Arial" w:hAnsi="Arial" w:cs="Arial"/>
          <w:sz w:val="20"/>
        </w:rPr>
        <w:t>,</w:t>
      </w:r>
      <w:r w:rsidRPr="009A375B">
        <w:rPr>
          <w:rFonts w:ascii="Arial" w:hAnsi="Arial" w:cs="Arial"/>
          <w:sz w:val="20"/>
        </w:rPr>
        <w:t xml:space="preserve"> </w:t>
      </w:r>
      <w:r w:rsidR="00467B64" w:rsidRPr="00B24691">
        <w:rPr>
          <w:rFonts w:ascii="Arial" w:hAnsi="Arial" w:cs="Arial"/>
          <w:sz w:val="20"/>
        </w:rPr>
        <w:t>která má osvědčení či doklad o autorizaci jako autorizovaný inženýr nebo technik dle</w:t>
      </w:r>
      <w:r w:rsidR="00467B64" w:rsidRPr="009A375B">
        <w:rPr>
          <w:rFonts w:ascii="Arial" w:hAnsi="Arial" w:cs="Arial"/>
          <w:sz w:val="20"/>
        </w:rPr>
        <w:t xml:space="preserve"> </w:t>
      </w:r>
      <w:r w:rsidRPr="009A375B">
        <w:rPr>
          <w:rFonts w:ascii="Arial" w:hAnsi="Arial" w:cs="Arial"/>
          <w:sz w:val="20"/>
        </w:rPr>
        <w:t>zákona č. 360/1992 Sb. – 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w:t>
      </w:r>
      <w:r w:rsidR="00467B64" w:rsidRPr="00BB3C40">
        <w:rPr>
          <w:rFonts w:ascii="Arial" w:hAnsi="Arial" w:cs="Arial"/>
          <w:sz w:val="20"/>
        </w:rPr>
        <w:lastRenderedPageBreak/>
        <w:t>v této jiné zemi opravňuje jeho držitele v uvedeném oboru k vedení realizace stavby ve smyslu § 18 nebo § 19 zákona č. 360/1992 Sb</w:t>
      </w:r>
      <w:r w:rsidRPr="009A375B">
        <w:rPr>
          <w:rFonts w:ascii="Arial" w:hAnsi="Arial" w:cs="Arial"/>
          <w:sz w:val="20"/>
        </w:rPr>
        <w:t xml:space="preserve">. </w:t>
      </w:r>
      <w:r w:rsidR="00190DA4">
        <w:rPr>
          <w:rFonts w:ascii="Arial" w:hAnsi="Arial" w:cs="Arial"/>
          <w:sz w:val="20"/>
        </w:rPr>
        <w:t>T</w:t>
      </w:r>
      <w:r w:rsidRPr="009A375B">
        <w:rPr>
          <w:rFonts w:ascii="Arial" w:hAnsi="Arial" w:cs="Arial"/>
          <w:sz w:val="20"/>
        </w:rPr>
        <w:t>ato odpovědná osoba potvrdí stavební deník před zahájením prací na provedení díla a po dokončení díla otiskem svého autorizačního razítka a</w:t>
      </w:r>
      <w:r w:rsidR="00F91AE3">
        <w:rPr>
          <w:rFonts w:ascii="Arial" w:hAnsi="Arial" w:cs="Arial"/>
          <w:sz w:val="20"/>
        </w:rPr>
        <w:t> </w:t>
      </w:r>
      <w:r w:rsidRPr="009A375B">
        <w:rPr>
          <w:rFonts w:ascii="Arial" w:hAnsi="Arial" w:cs="Arial"/>
          <w:sz w:val="20"/>
        </w:rPr>
        <w:t xml:space="preserve">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r w:rsidR="00980E8A">
        <w:rPr>
          <w:rFonts w:ascii="Arial" w:hAnsi="Arial" w:cs="Arial"/>
          <w:sz w:val="20"/>
        </w:rPr>
        <w:t>.</w:t>
      </w:r>
    </w:p>
    <w:p w14:paraId="2A368D0C" w14:textId="77777777" w:rsidR="00627682" w:rsidRPr="009A375B" w:rsidRDefault="00627682" w:rsidP="005E5C56">
      <w:pPr>
        <w:jc w:val="both"/>
        <w:rPr>
          <w:rFonts w:ascii="Arial" w:hAnsi="Arial" w:cs="Arial"/>
        </w:rPr>
      </w:pPr>
    </w:p>
    <w:p w14:paraId="09CDC74D"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36638274" w14:textId="77777777" w:rsidR="00A3733B" w:rsidRPr="009A375B" w:rsidRDefault="00A3733B" w:rsidP="007A796B">
      <w:pPr>
        <w:pStyle w:val="Nadpis4"/>
        <w:numPr>
          <w:ilvl w:val="0"/>
          <w:numId w:val="43"/>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22907FCC" w14:textId="77777777" w:rsidR="00A3733B" w:rsidRPr="009A375B" w:rsidRDefault="00A3733B" w:rsidP="007A796B">
      <w:pPr>
        <w:pStyle w:val="Nadpis4"/>
        <w:numPr>
          <w:ilvl w:val="0"/>
          <w:numId w:val="43"/>
        </w:numPr>
        <w:spacing w:after="0"/>
        <w:ind w:left="1134" w:hanging="425"/>
        <w:jc w:val="both"/>
        <w:rPr>
          <w:rFonts w:ascii="Arial" w:hAnsi="Arial" w:cs="Arial"/>
          <w:sz w:val="20"/>
        </w:rPr>
      </w:pPr>
      <w:r w:rsidRPr="009A375B">
        <w:rPr>
          <w:rFonts w:ascii="Arial" w:hAnsi="Arial" w:cs="Arial"/>
          <w:sz w:val="20"/>
        </w:rPr>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w:t>
      </w:r>
      <w:r w:rsidR="009F002B">
        <w:rPr>
          <w:rFonts w:ascii="Arial" w:hAnsi="Arial" w:cs="Arial"/>
          <w:sz w:val="20"/>
        </w:rPr>
        <w:t> </w:t>
      </w:r>
      <w:r w:rsidRPr="009A375B">
        <w:rPr>
          <w:rFonts w:ascii="Arial" w:hAnsi="Arial" w:cs="Arial"/>
          <w:sz w:val="20"/>
        </w:rPr>
        <w:t xml:space="preserve">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w:t>
      </w:r>
      <w:r w:rsidR="00980E8A" w:rsidRPr="00980E8A">
        <w:rPr>
          <w:rFonts w:ascii="Arial" w:hAnsi="Arial" w:cs="Arial"/>
          <w:sz w:val="20"/>
        </w:rPr>
        <w:t xml:space="preserve"> </w:t>
      </w:r>
      <w:r w:rsidR="00980E8A" w:rsidRPr="009A375B">
        <w:rPr>
          <w:rFonts w:ascii="Arial" w:hAnsi="Arial" w:cs="Arial"/>
          <w:sz w:val="20"/>
        </w:rPr>
        <w:t>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protokolu dle článku XII. odst. 12.4. této smlouvy; a</w:t>
      </w:r>
      <w:r w:rsidRPr="009A375B">
        <w:rPr>
          <w:rFonts w:ascii="Arial" w:hAnsi="Arial" w:cs="Arial"/>
          <w:sz w:val="20"/>
        </w:rPr>
        <w:t xml:space="preserve"> </w:t>
      </w:r>
    </w:p>
    <w:p w14:paraId="1C837EEB" w14:textId="77777777" w:rsidR="00A3733B" w:rsidRPr="009A375B" w:rsidRDefault="00A3733B" w:rsidP="007A796B">
      <w:pPr>
        <w:pStyle w:val="Nadpis4"/>
        <w:numPr>
          <w:ilvl w:val="0"/>
          <w:numId w:val="43"/>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7BA8AD9F" w14:textId="77777777" w:rsidR="00A3733B" w:rsidRPr="009A375B" w:rsidRDefault="00A3733B" w:rsidP="007A796B">
      <w:pPr>
        <w:pStyle w:val="Nadpis4"/>
        <w:numPr>
          <w:ilvl w:val="0"/>
          <w:numId w:val="43"/>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1119AC11" w14:textId="77777777" w:rsidR="00A3733B" w:rsidRPr="009A375B" w:rsidRDefault="001434E2" w:rsidP="007A796B">
      <w:pPr>
        <w:pStyle w:val="Nadpis4"/>
        <w:numPr>
          <w:ilvl w:val="0"/>
          <w:numId w:val="43"/>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w:t>
      </w:r>
      <w:r w:rsidR="009F002B">
        <w:rPr>
          <w:rFonts w:ascii="Arial" w:hAnsi="Arial" w:cs="Arial"/>
          <w:sz w:val="20"/>
        </w:rPr>
        <w:t> </w:t>
      </w:r>
      <w:r w:rsidR="00A3733B" w:rsidRPr="009A375B">
        <w:rPr>
          <w:rFonts w:ascii="Arial" w:hAnsi="Arial" w:cs="Arial"/>
          <w:sz w:val="20"/>
        </w:rPr>
        <w:t>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20EAD308" w14:textId="77777777" w:rsidR="00605638" w:rsidRDefault="00605638" w:rsidP="007A796B">
      <w:pPr>
        <w:pStyle w:val="Nadpis4"/>
        <w:numPr>
          <w:ilvl w:val="0"/>
          <w:numId w:val="43"/>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6BAE9EFD" w14:textId="77777777" w:rsidR="00DA5EDF" w:rsidRPr="00DA5EDF" w:rsidRDefault="00DA5EDF" w:rsidP="00DA5EDF">
      <w:pPr>
        <w:pStyle w:val="Zkladntext"/>
      </w:pPr>
    </w:p>
    <w:p w14:paraId="25163BE2" w14:textId="77777777"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VZ a</w:t>
      </w:r>
      <w:r w:rsidR="009F002B">
        <w:rPr>
          <w:rFonts w:ascii="Arial" w:hAnsi="Arial" w:cs="Arial"/>
          <w:sz w:val="20"/>
        </w:rPr>
        <w:t> </w:t>
      </w:r>
      <w:r w:rsidRPr="009A375B">
        <w:rPr>
          <w:rFonts w:ascii="Arial" w:hAnsi="Arial" w:cs="Arial"/>
          <w:sz w:val="20"/>
        </w:rPr>
        <w:t xml:space="preserve">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61041D33" w14:textId="77777777" w:rsidR="00BE31F9" w:rsidRPr="009A375B" w:rsidRDefault="00BE31F9" w:rsidP="00BE31F9">
      <w:pPr>
        <w:pStyle w:val="Odstavecseseznamem"/>
        <w:rPr>
          <w:rFonts w:ascii="Arial" w:hAnsi="Arial" w:cs="Arial"/>
        </w:rPr>
      </w:pPr>
    </w:p>
    <w:p w14:paraId="75E10E08" w14:textId="77777777" w:rsidR="00771BD5" w:rsidRPr="009A375B" w:rsidRDefault="00771BD5" w:rsidP="00BE31F9">
      <w:pPr>
        <w:pStyle w:val="Zkladntextodsazen31"/>
        <w:numPr>
          <w:ilvl w:val="1"/>
          <w:numId w:val="14"/>
        </w:numPr>
        <w:rPr>
          <w:rFonts w:ascii="Arial" w:hAnsi="Arial" w:cs="Arial"/>
          <w:sz w:val="20"/>
        </w:rPr>
      </w:pPr>
      <w:r w:rsidRPr="00CC03AE">
        <w:rPr>
          <w:rFonts w:ascii="Arial" w:hAnsi="Arial" w:cs="Arial"/>
          <w:sz w:val="20"/>
        </w:rPr>
        <w:t xml:space="preserve">V příloze č. </w:t>
      </w:r>
      <w:r w:rsidR="00BB7AA6" w:rsidRPr="00CC03AE">
        <w:rPr>
          <w:rFonts w:ascii="Arial" w:hAnsi="Arial" w:cs="Arial"/>
          <w:sz w:val="20"/>
        </w:rPr>
        <w:t>4</w:t>
      </w:r>
      <w:r w:rsidRPr="00CC03AE">
        <w:rPr>
          <w:rFonts w:ascii="Arial" w:hAnsi="Arial" w:cs="Arial"/>
          <w:sz w:val="20"/>
        </w:rPr>
        <w:t xml:space="preserve"> této </w:t>
      </w:r>
      <w:r w:rsidR="003C227C" w:rsidRPr="00CC03AE">
        <w:rPr>
          <w:rFonts w:ascii="Arial" w:hAnsi="Arial" w:cs="Arial"/>
          <w:sz w:val="20"/>
        </w:rPr>
        <w:t>smlouvy</w:t>
      </w:r>
      <w:r w:rsidR="003C227C" w:rsidRPr="002A3A46">
        <w:rPr>
          <w:rFonts w:ascii="Arial" w:hAnsi="Arial" w:cs="Arial"/>
          <w:sz w:val="20"/>
        </w:rPr>
        <w:t xml:space="preserve"> </w:t>
      </w:r>
      <w:r w:rsidRPr="002A3A46">
        <w:rPr>
          <w:rFonts w:ascii="Arial" w:hAnsi="Arial" w:cs="Arial"/>
          <w:sz w:val="20"/>
        </w:rPr>
        <w:t>(</w:t>
      </w:r>
      <w:r w:rsidR="002A3A46">
        <w:rPr>
          <w:rFonts w:ascii="Arial" w:hAnsi="Arial" w:cs="Arial"/>
          <w:sz w:val="20"/>
        </w:rPr>
        <w:t>Seznam poddodav</w:t>
      </w:r>
      <w:r w:rsidR="008C7E11">
        <w:rPr>
          <w:rFonts w:ascii="Arial" w:hAnsi="Arial" w:cs="Arial"/>
          <w:sz w:val="20"/>
        </w:rPr>
        <w:t>a</w:t>
      </w:r>
      <w:r w:rsidR="002A3A46">
        <w:rPr>
          <w:rFonts w:ascii="Arial" w:hAnsi="Arial" w:cs="Arial"/>
          <w:sz w:val="20"/>
        </w:rPr>
        <w:t>telů</w:t>
      </w:r>
      <w:r w:rsidRPr="002A3A46">
        <w:rPr>
          <w:rFonts w:ascii="Arial" w:hAnsi="Arial" w:cs="Arial"/>
          <w:sz w:val="20"/>
        </w:rPr>
        <w:t xml:space="preserve">) jsou specifikovány ty </w:t>
      </w:r>
      <w:r w:rsidR="00CB394F" w:rsidRPr="002A3A46">
        <w:rPr>
          <w:rFonts w:ascii="Arial" w:hAnsi="Arial" w:cs="Arial"/>
          <w:sz w:val="20"/>
        </w:rPr>
        <w:t>části předmětu plnění dle této s</w:t>
      </w:r>
      <w:r w:rsidRPr="002A3A46">
        <w:rPr>
          <w:rFonts w:ascii="Arial" w:hAnsi="Arial" w:cs="Arial"/>
          <w:sz w:val="20"/>
        </w:rPr>
        <w:t xml:space="preserve">mlouvy, které budou poskytovány </w:t>
      </w:r>
      <w:r w:rsidR="00B2226D" w:rsidRPr="002A3A46">
        <w:rPr>
          <w:rFonts w:ascii="Arial" w:hAnsi="Arial" w:cs="Arial"/>
          <w:sz w:val="20"/>
        </w:rPr>
        <w:t>pod</w:t>
      </w:r>
      <w:r w:rsidRPr="002A3A46">
        <w:rPr>
          <w:rFonts w:ascii="Arial" w:hAnsi="Arial" w:cs="Arial"/>
          <w:sz w:val="20"/>
        </w:rPr>
        <w:t xml:space="preserve">dodavateli </w:t>
      </w:r>
      <w:r w:rsidR="003C227C" w:rsidRPr="002A3A46">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w:t>
      </w:r>
      <w:r w:rsidR="007E5713" w:rsidRPr="002A3A46">
        <w:rPr>
          <w:rFonts w:ascii="Arial" w:hAnsi="Arial" w:cs="Arial"/>
          <w:sz w:val="20"/>
        </w:rPr>
        <w:t xml:space="preserve">v příloze č. </w:t>
      </w:r>
      <w:r w:rsidR="00BB7AA6" w:rsidRPr="002A3A46">
        <w:rPr>
          <w:rFonts w:ascii="Arial" w:hAnsi="Arial" w:cs="Arial"/>
          <w:sz w:val="20"/>
        </w:rPr>
        <w:t>4</w:t>
      </w:r>
      <w:r w:rsidR="007E5713" w:rsidRPr="002A3A46">
        <w:rPr>
          <w:rFonts w:ascii="Arial" w:hAnsi="Arial" w:cs="Arial"/>
          <w:sz w:val="20"/>
        </w:rPr>
        <w:t xml:space="preserve"> této smlouvy</w:t>
      </w:r>
      <w:r w:rsidR="007E5713" w:rsidRPr="009A375B">
        <w:rPr>
          <w:rFonts w:ascii="Arial" w:hAnsi="Arial" w:cs="Arial"/>
          <w:sz w:val="20"/>
        </w:rPr>
        <w:t xml:space="preserve"> vymezeni obchodní firmou nebo názvem, identifikačním číslem a sídlem nebo místem podnikání</w:t>
      </w:r>
      <w:r w:rsidRPr="009A375B">
        <w:rPr>
          <w:rFonts w:ascii="Arial" w:hAnsi="Arial" w:cs="Arial"/>
          <w:sz w:val="20"/>
        </w:rPr>
        <w:t>.</w:t>
      </w:r>
    </w:p>
    <w:p w14:paraId="55E4474F" w14:textId="77777777" w:rsidR="009B1F65" w:rsidRPr="009A375B" w:rsidRDefault="009B1F65" w:rsidP="00D04AE9">
      <w:pPr>
        <w:pStyle w:val="Zkladntextodsazen31"/>
        <w:ind w:left="0" w:firstLine="0"/>
        <w:rPr>
          <w:rFonts w:ascii="Arial" w:hAnsi="Arial" w:cs="Arial"/>
          <w:sz w:val="20"/>
        </w:rPr>
      </w:pPr>
    </w:p>
    <w:p w14:paraId="31908C06" w14:textId="77777777"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t xml:space="preserve">Zhotovitel není oprávněn pověřit provedením díla ani jeho části jinou osobu, která není uvedena v </w:t>
      </w:r>
      <w:r w:rsidRPr="002A3A46">
        <w:rPr>
          <w:rFonts w:ascii="Arial" w:hAnsi="Arial" w:cs="Arial"/>
          <w:sz w:val="20"/>
        </w:rPr>
        <w:t xml:space="preserve">příloze č. </w:t>
      </w:r>
      <w:r w:rsidR="00BB7AA6" w:rsidRPr="002A3A46">
        <w:rPr>
          <w:rFonts w:ascii="Arial" w:hAnsi="Arial" w:cs="Arial"/>
          <w:sz w:val="20"/>
        </w:rPr>
        <w:t>4</w:t>
      </w:r>
      <w:r w:rsidRPr="002A3A46">
        <w:rPr>
          <w:rFonts w:ascii="Arial" w:hAnsi="Arial" w:cs="Arial"/>
          <w:sz w:val="20"/>
        </w:rPr>
        <w:t xml:space="preserve"> této smlouvy bez písemného</w:t>
      </w:r>
      <w:r w:rsidRPr="009A375B">
        <w:rPr>
          <w:rFonts w:ascii="Arial" w:hAnsi="Arial" w:cs="Arial"/>
          <w:sz w:val="20"/>
        </w:rPr>
        <w:t xml:space="preserve">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w:t>
      </w:r>
      <w:r w:rsidR="001A25F1" w:rsidRPr="009A375B">
        <w:rPr>
          <w:rFonts w:ascii="Arial" w:hAnsi="Arial" w:cs="Arial"/>
          <w:sz w:val="20"/>
        </w:rPr>
        <w:lastRenderedPageBreak/>
        <w:t xml:space="preserve">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1158925B" w14:textId="77777777" w:rsidR="001A25F1" w:rsidRPr="009A375B" w:rsidRDefault="001A25F1" w:rsidP="001A25F1">
      <w:pPr>
        <w:pStyle w:val="Odstavecseseznamem"/>
        <w:rPr>
          <w:rFonts w:ascii="Arial" w:hAnsi="Arial" w:cs="Arial"/>
        </w:rPr>
      </w:pPr>
    </w:p>
    <w:p w14:paraId="0DF36E2D"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4ED661E7" w14:textId="77777777" w:rsidR="00D57857" w:rsidRPr="009A375B" w:rsidRDefault="00D57857" w:rsidP="00D57857">
      <w:pPr>
        <w:pStyle w:val="Odstavecseseznamem"/>
        <w:rPr>
          <w:rFonts w:ascii="Arial" w:hAnsi="Arial" w:cs="Arial"/>
        </w:rPr>
      </w:pPr>
    </w:p>
    <w:p w14:paraId="1176C58B" w14:textId="77777777" w:rsidR="00217079"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w:t>
      </w:r>
      <w:r w:rsidR="00217079">
        <w:rPr>
          <w:rFonts w:ascii="Arial" w:hAnsi="Arial" w:cs="Arial"/>
          <w:sz w:val="20"/>
        </w:rPr>
        <w:t xml:space="preserve"> Zhotovitel</w:t>
      </w:r>
      <w:r w:rsidR="00217079" w:rsidRPr="00217079">
        <w:rPr>
          <w:rFonts w:ascii="Arial" w:hAnsi="Arial" w:cs="Arial"/>
          <w:sz w:val="20"/>
        </w:rPr>
        <w:t xml:space="preserve"> se také zavazuje zajistit, že všechny osoby, které se na plnění smlouvy podílejí bez ohledu na to, zda budou činnosti prováděny </w:t>
      </w:r>
      <w:r w:rsidR="00217079">
        <w:rPr>
          <w:rFonts w:ascii="Arial" w:hAnsi="Arial" w:cs="Arial"/>
          <w:sz w:val="20"/>
        </w:rPr>
        <w:t>zhotovitelem</w:t>
      </w:r>
      <w:r w:rsidR="00217079" w:rsidRPr="00217079">
        <w:rPr>
          <w:rFonts w:ascii="Arial" w:hAnsi="Arial" w:cs="Arial"/>
          <w:sz w:val="20"/>
        </w:rPr>
        <w:t xml:space="preserve"> či jeho poddodavateli, jsou vedeny v příslušných registrech, jako například v registru pojištěnců apod</w:t>
      </w:r>
      <w:r w:rsidR="00217079">
        <w:rPr>
          <w:rFonts w:ascii="Arial" w:hAnsi="Arial" w:cs="Arial"/>
          <w:sz w:val="20"/>
        </w:rPr>
        <w:t>.</w:t>
      </w:r>
    </w:p>
    <w:p w14:paraId="14852B2F" w14:textId="77777777" w:rsidR="00217079" w:rsidRDefault="00217079" w:rsidP="00217079">
      <w:pPr>
        <w:pStyle w:val="Odstavecseseznamem"/>
        <w:rPr>
          <w:rFonts w:ascii="Arial" w:hAnsi="Arial" w:cs="Arial"/>
        </w:rPr>
      </w:pPr>
    </w:p>
    <w:p w14:paraId="53D65AB4"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dále povinen plnit veškeré povinnosti vyplývající z právních předpisů </w:t>
      </w:r>
      <w:r w:rsidR="00217079" w:rsidRPr="00217079">
        <w:rPr>
          <w:rFonts w:ascii="Arial" w:hAnsi="Arial" w:cs="Arial"/>
          <w:sz w:val="20"/>
        </w:rPr>
        <w:t>z oblasti práva životního prostředí, jež naplňují cíle environmentální politiky související se změnou klimatu, využíváním zdrojů a udržitelnou spotřebou a výrobou, v souladu se zásadou DNSH a především zákona</w:t>
      </w:r>
      <w:r w:rsidR="00997347">
        <w:rPr>
          <w:rFonts w:ascii="Arial" w:hAnsi="Arial" w:cs="Arial"/>
          <w:sz w:val="20"/>
        </w:rPr>
        <w:t xml:space="preserve"> </w:t>
      </w:r>
      <w:r w:rsidR="00217079" w:rsidRPr="00217079">
        <w:rPr>
          <w:rFonts w:ascii="Arial" w:hAnsi="Arial" w:cs="Arial"/>
          <w:sz w:val="20"/>
        </w:rPr>
        <w:t>č. 114/1992 Sb., o ochraně přírody a krajiny, ve znění pozdějších předpisů a zákona č. 17/1992 Sb., o</w:t>
      </w:r>
      <w:r w:rsidR="009F002B">
        <w:rPr>
          <w:rFonts w:ascii="Arial" w:hAnsi="Arial" w:cs="Arial"/>
          <w:sz w:val="20"/>
        </w:rPr>
        <w:t> </w:t>
      </w:r>
      <w:r w:rsidR="00217079" w:rsidRPr="00217079">
        <w:rPr>
          <w:rFonts w:ascii="Arial" w:hAnsi="Arial" w:cs="Arial"/>
          <w:sz w:val="20"/>
        </w:rPr>
        <w:t>životním prostředí, ve znění pozdějších předpisů</w:t>
      </w:r>
      <w:r w:rsidRPr="004B6727">
        <w:rPr>
          <w:rFonts w:ascii="Arial" w:hAnsi="Arial" w:cs="Arial"/>
          <w:sz w:val="20"/>
        </w:rPr>
        <w:t xml:space="preserve">.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616280CF" w14:textId="77777777" w:rsidR="00993CE1" w:rsidRDefault="00993CE1" w:rsidP="00993CE1">
      <w:pPr>
        <w:pStyle w:val="Zkladntextodsazen31"/>
        <w:ind w:left="0" w:firstLine="0"/>
        <w:rPr>
          <w:rFonts w:ascii="Arial" w:hAnsi="Arial" w:cs="Arial"/>
          <w:sz w:val="20"/>
        </w:rPr>
      </w:pPr>
    </w:p>
    <w:p w14:paraId="1AF461BD" w14:textId="77777777"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w:t>
      </w:r>
      <w:r w:rsidR="00D82534" w:rsidRPr="00D82534">
        <w:rPr>
          <w:rFonts w:ascii="Arial" w:hAnsi="Arial" w:cs="Arial"/>
          <w:sz w:val="20"/>
        </w:rPr>
        <w:t>v oblasti rozdělení rizika, v rozsahu smluvních pokut, délky záruční doby, splatnosti faktur, zajištění závazků, a</w:t>
      </w:r>
      <w:r w:rsidR="009F002B">
        <w:rPr>
          <w:rFonts w:ascii="Arial" w:hAnsi="Arial" w:cs="Arial"/>
          <w:sz w:val="20"/>
        </w:rPr>
        <w:t> </w:t>
      </w:r>
      <w:r w:rsidR="00D82534" w:rsidRPr="00D82534">
        <w:rPr>
          <w:rFonts w:ascii="Arial" w:hAnsi="Arial" w:cs="Arial"/>
          <w:sz w:val="20"/>
        </w:rPr>
        <w:t>to s ohledem na charakter, rozsah a cenu plnění poddodavatele</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2C564FA7" w14:textId="77777777" w:rsidR="00EF4BC1" w:rsidRDefault="00EF4BC1" w:rsidP="0096687C">
      <w:pPr>
        <w:pStyle w:val="Zkladntextodsazen31"/>
        <w:ind w:left="0" w:firstLine="0"/>
        <w:rPr>
          <w:rFonts w:ascii="Arial" w:hAnsi="Arial" w:cs="Arial"/>
          <w:sz w:val="20"/>
        </w:rPr>
      </w:pPr>
    </w:p>
    <w:p w14:paraId="063A71CB" w14:textId="77777777" w:rsidR="00317090" w:rsidRPr="00324C42" w:rsidRDefault="00EF4BC1" w:rsidP="00D57857">
      <w:pPr>
        <w:pStyle w:val="Zkladntextodsazen31"/>
        <w:numPr>
          <w:ilvl w:val="1"/>
          <w:numId w:val="14"/>
        </w:numPr>
        <w:rPr>
          <w:rFonts w:ascii="Arial" w:hAnsi="Arial" w:cs="Arial"/>
          <w:sz w:val="20"/>
        </w:rPr>
      </w:pPr>
      <w:r w:rsidRPr="006D386B">
        <w:rPr>
          <w:rFonts w:ascii="Arial" w:hAnsi="Arial" w:cs="Arial"/>
          <w:bCs/>
          <w:sz w:val="20"/>
        </w:rPr>
        <w:t xml:space="preserve">Zhotovitel je povinen zajistit řádné a včasné plnění </w:t>
      </w:r>
      <w:r w:rsidR="00317090" w:rsidRPr="006D386B">
        <w:rPr>
          <w:rFonts w:ascii="Arial" w:hAnsi="Arial" w:cs="Arial"/>
          <w:bCs/>
          <w:sz w:val="20"/>
        </w:rPr>
        <w:t xml:space="preserve">finančních závazků svým poddodavatelům, kdy za řádné a včasné plnění se považuje plné uhrazení poddodavatelem vystavených faktur za plnění poskytnutá k plnění veřejné zakázky, a to vždy </w:t>
      </w:r>
      <w:r w:rsidR="00317090">
        <w:rPr>
          <w:rFonts w:ascii="Arial" w:hAnsi="Arial" w:cs="Arial"/>
          <w:bCs/>
          <w:sz w:val="20"/>
        </w:rPr>
        <w:t xml:space="preserve">nejpozději </w:t>
      </w:r>
      <w:r w:rsidR="00317090" w:rsidRPr="006D386B">
        <w:rPr>
          <w:rFonts w:ascii="Arial" w:hAnsi="Arial" w:cs="Arial"/>
          <w:bCs/>
          <w:sz w:val="20"/>
        </w:rPr>
        <w:t xml:space="preserve">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w:t>
      </w:r>
      <w:r w:rsidR="00317090" w:rsidRPr="00324C42">
        <w:rPr>
          <w:rFonts w:ascii="Arial" w:hAnsi="Arial" w:cs="Arial"/>
          <w:bCs/>
          <w:sz w:val="20"/>
        </w:rPr>
        <w:t>úrovní dodavatelského řetězce. Objednatel si může vyžádat od zhotovitele prohlášení, že má řádně splněny finanční závazky vůči poddodavatelům ve smyslu předchozího ujednání tohoto bodu smlouvy.</w:t>
      </w:r>
    </w:p>
    <w:p w14:paraId="0B2C2E19" w14:textId="77777777" w:rsidR="00D82534" w:rsidRDefault="00D82534" w:rsidP="005C5AA5"/>
    <w:p w14:paraId="38F13525" w14:textId="77777777" w:rsidR="00E968AE" w:rsidRDefault="00E968AE" w:rsidP="005E5C56">
      <w:pPr>
        <w:pStyle w:val="Zkladntextodsazen31"/>
        <w:numPr>
          <w:ilvl w:val="1"/>
          <w:numId w:val="14"/>
        </w:numPr>
        <w:rPr>
          <w:rFonts w:ascii="Arial" w:hAnsi="Arial" w:cs="Arial"/>
          <w:sz w:val="20"/>
        </w:rPr>
      </w:pPr>
      <w:bookmarkStart w:id="2" w:name="_Hlk114671373"/>
      <w:r w:rsidRPr="00B218D0">
        <w:rPr>
          <w:rFonts w:ascii="Arial" w:eastAsia="Arial Unicode MS" w:hAnsi="Arial" w:cs="Arial"/>
          <w:sz w:val="20"/>
        </w:rPr>
        <w:t xml:space="preserve">Zhotovitel je povinen zajistit, aby plněním této smlouvy nedošlo k porušení právních předpisů a rozhodnutí upravujících mezinárodní sankce, kterými jsou Česká republika nebo objednatel vázáni. </w:t>
      </w:r>
      <w:bookmarkEnd w:id="2"/>
      <w:r w:rsidRPr="00B218D0">
        <w:rPr>
          <w:rFonts w:ascii="Arial" w:eastAsia="Arial Unicode MS" w:hAnsi="Arial" w:cs="Arial"/>
          <w:sz w:val="20"/>
        </w:rPr>
        <w:t>Zhotovitel je neprodleně povinen informovat objednatele o skutečnostech relevantních pro posouzení naplnění povinností uvedených ve větě první tohoto odstavce smlouvy. Objednatel je oprávněn od této smlouvy odstoupit, pokud zjistí, že v průběhu její realizace na zhotovitele či ovládající osoby zhotovitele dopadají, přímo či zprostředkovaně, mezinárodní sankce dle příslušných právních předpisů a</w:t>
      </w:r>
      <w:r w:rsidR="009F002B">
        <w:rPr>
          <w:rFonts w:ascii="Arial" w:eastAsia="Arial Unicode MS" w:hAnsi="Arial" w:cs="Arial"/>
          <w:sz w:val="20"/>
        </w:rPr>
        <w:t> </w:t>
      </w:r>
      <w:r w:rsidRPr="00B218D0">
        <w:rPr>
          <w:rFonts w:ascii="Arial" w:eastAsia="Arial Unicode MS" w:hAnsi="Arial" w:cs="Arial"/>
          <w:sz w:val="20"/>
        </w:rPr>
        <w:t>rozhodnutí, kterými jsou Česká republika nebo objednatel vázáni.</w:t>
      </w:r>
      <w:bookmarkStart w:id="3" w:name="_Ref105255654"/>
      <w:r w:rsidRPr="00B218D0">
        <w:rPr>
          <w:rFonts w:ascii="Arial" w:eastAsia="Arial Unicode MS" w:hAnsi="Arial" w:cs="Arial"/>
          <w:sz w:val="20"/>
        </w:rPr>
        <w:t xml:space="preserve"> Pokud takové sankce dopadají na jakoukoli osobu, kterou zhotovitel používá k plnění smlouvy, včetně jeho poddodavatelů, je zhotovitel povinen o takové skutečnosti nejpozději následující pracovní den poté co ji zjistí informovat objednatele a do čtrnácti dní od výzvy objednatele je povinen zjednat nápravu a takovou osobu nahradit, přičemž pokud tak neučiní, je objednatel oprávněn od smlouvy odstoupit</w:t>
      </w:r>
      <w:bookmarkEnd w:id="3"/>
    </w:p>
    <w:p w14:paraId="1890B1E6" w14:textId="77777777" w:rsidR="00E968AE" w:rsidRDefault="00E968AE" w:rsidP="00E968AE">
      <w:pPr>
        <w:pStyle w:val="Odstavecseseznamem"/>
        <w:rPr>
          <w:rFonts w:ascii="Arial" w:hAnsi="Arial" w:cs="Arial"/>
        </w:rPr>
      </w:pPr>
    </w:p>
    <w:p w14:paraId="020575C9" w14:textId="394B0398" w:rsidR="00C46D7C" w:rsidRDefault="00D82534" w:rsidP="00E968AE">
      <w:pPr>
        <w:pStyle w:val="Zkladntextodsazen31"/>
        <w:ind w:left="705" w:firstLine="0"/>
        <w:rPr>
          <w:rFonts w:ascii="Arial" w:hAnsi="Arial" w:cs="Arial"/>
          <w:sz w:val="20"/>
        </w:rPr>
      </w:pPr>
      <w:r>
        <w:rPr>
          <w:rFonts w:ascii="Arial" w:hAnsi="Arial" w:cs="Arial"/>
          <w:sz w:val="20"/>
        </w:rPr>
        <w:t>Zhotovitel</w:t>
      </w:r>
      <w:r w:rsidRPr="00D82534">
        <w:rPr>
          <w:rFonts w:ascii="Arial" w:hAnsi="Arial" w:cs="Arial"/>
          <w:sz w:val="20"/>
        </w:rPr>
        <w:t xml:space="preserve"> prohlašuje, že</w:t>
      </w:r>
      <w:r w:rsidR="007A796B">
        <w:rPr>
          <w:rFonts w:ascii="Arial" w:hAnsi="Arial" w:cs="Arial"/>
          <w:sz w:val="20"/>
        </w:rPr>
        <w:t xml:space="preserve"> </w:t>
      </w:r>
      <w:r w:rsidRPr="007A796B">
        <w:rPr>
          <w:rFonts w:ascii="Arial" w:hAnsi="Arial" w:cs="Arial"/>
          <w:sz w:val="20"/>
        </w:rPr>
        <w:t>není osobou/subjektem/orgánem, na které by se vztahovaly mezinárodní sankce podle příslušných předpisů a zákonů upravujících provádění mezinárodních sankcí, a že k plnění smlouvy nepoužije poddodavatele, na kterého by se příslušné sankce vztahovaly</w:t>
      </w:r>
      <w:r w:rsidRPr="00E77FAB">
        <w:rPr>
          <w:rFonts w:ascii="Arial" w:hAnsi="Arial" w:cs="Arial"/>
          <w:sz w:val="20"/>
        </w:rPr>
        <w:t xml:space="preserve">, </w:t>
      </w:r>
      <w:r w:rsidRPr="00095FE1">
        <w:rPr>
          <w:rFonts w:ascii="Arial" w:hAnsi="Arial" w:cs="Arial"/>
          <w:sz w:val="20"/>
        </w:rPr>
        <w:t xml:space="preserve">viz příloha č. </w:t>
      </w:r>
      <w:r w:rsidR="00E77FAB" w:rsidRPr="00095FE1">
        <w:rPr>
          <w:rFonts w:ascii="Arial" w:hAnsi="Arial" w:cs="Arial"/>
          <w:sz w:val="20"/>
        </w:rPr>
        <w:t>8</w:t>
      </w:r>
      <w:r w:rsidRPr="00095FE1">
        <w:rPr>
          <w:rFonts w:ascii="Arial" w:hAnsi="Arial" w:cs="Arial"/>
          <w:sz w:val="20"/>
        </w:rPr>
        <w:t xml:space="preserve"> smlouvy. </w:t>
      </w:r>
      <w:r w:rsidR="00C46D7C" w:rsidRPr="00095FE1">
        <w:rPr>
          <w:rFonts w:ascii="Arial" w:hAnsi="Arial" w:cs="Arial"/>
          <w:sz w:val="20"/>
        </w:rPr>
        <w:t>Zhotovitel</w:t>
      </w:r>
      <w:r w:rsidRPr="00095FE1">
        <w:rPr>
          <w:rFonts w:ascii="Arial" w:hAnsi="Arial" w:cs="Arial"/>
          <w:sz w:val="20"/>
        </w:rPr>
        <w:t xml:space="preserve"> je povinen na základě výzvy </w:t>
      </w:r>
      <w:r w:rsidR="00CE2572" w:rsidRPr="00095FE1">
        <w:rPr>
          <w:rFonts w:ascii="Arial" w:hAnsi="Arial" w:cs="Arial"/>
          <w:sz w:val="20"/>
        </w:rPr>
        <w:t>objednatele</w:t>
      </w:r>
      <w:r w:rsidRPr="00095FE1">
        <w:rPr>
          <w:rFonts w:ascii="Arial" w:hAnsi="Arial" w:cs="Arial"/>
          <w:sz w:val="20"/>
        </w:rPr>
        <w:t xml:space="preserve"> předložit v přiměřené lhůtě doklady prokazující skutečnosti dle přílohy č. </w:t>
      </w:r>
      <w:r w:rsidR="00E77FAB" w:rsidRPr="00095FE1">
        <w:rPr>
          <w:rFonts w:ascii="Arial" w:hAnsi="Arial" w:cs="Arial"/>
          <w:sz w:val="20"/>
        </w:rPr>
        <w:t>8</w:t>
      </w:r>
      <w:r w:rsidRPr="00095FE1">
        <w:rPr>
          <w:rFonts w:ascii="Arial" w:hAnsi="Arial" w:cs="Arial"/>
          <w:sz w:val="20"/>
        </w:rPr>
        <w:t xml:space="preserve"> smlouvy, a to kdykoliv v průběhu platnosti smlouvy.</w:t>
      </w:r>
    </w:p>
    <w:p w14:paraId="0DD5A5A1" w14:textId="77777777" w:rsidR="00EA6BE2" w:rsidRPr="007A796B" w:rsidRDefault="00EA6BE2" w:rsidP="00E968AE">
      <w:pPr>
        <w:pStyle w:val="Zkladntextodsazen31"/>
        <w:ind w:left="705" w:firstLine="0"/>
        <w:rPr>
          <w:rFonts w:ascii="Arial" w:hAnsi="Arial" w:cs="Arial"/>
          <w:sz w:val="20"/>
        </w:rPr>
      </w:pPr>
    </w:p>
    <w:p w14:paraId="3F754A70" w14:textId="77777777" w:rsidR="00D82534" w:rsidRPr="009A375B" w:rsidRDefault="00D82534" w:rsidP="00D82534">
      <w:pPr>
        <w:pStyle w:val="Zkladntextodsazen31"/>
        <w:numPr>
          <w:ilvl w:val="1"/>
          <w:numId w:val="14"/>
        </w:numPr>
        <w:rPr>
          <w:rFonts w:ascii="Arial" w:hAnsi="Arial" w:cs="Arial"/>
          <w:sz w:val="20"/>
        </w:rPr>
      </w:pPr>
      <w:r w:rsidRPr="009A375B">
        <w:rPr>
          <w:rFonts w:ascii="Arial" w:hAnsi="Arial" w:cs="Arial"/>
          <w:sz w:val="20"/>
        </w:rPr>
        <w:t>Objednatel je oprávněn:</w:t>
      </w:r>
    </w:p>
    <w:p w14:paraId="11B584AE" w14:textId="77777777" w:rsidR="00D82534" w:rsidRPr="009A375B" w:rsidRDefault="00D82534" w:rsidP="007A796B">
      <w:pPr>
        <w:pStyle w:val="Zkladntextodsazen31"/>
        <w:numPr>
          <w:ilvl w:val="0"/>
          <w:numId w:val="31"/>
        </w:numPr>
        <w:ind w:left="1134" w:hanging="429"/>
        <w:rPr>
          <w:rFonts w:ascii="Arial" w:hAnsi="Arial" w:cs="Arial"/>
          <w:sz w:val="20"/>
        </w:rPr>
      </w:pPr>
      <w:r w:rsidRPr="009A375B">
        <w:rPr>
          <w:rFonts w:ascii="Arial" w:hAnsi="Arial" w:cs="Arial"/>
          <w:sz w:val="20"/>
        </w:rPr>
        <w:lastRenderedPageBreak/>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7BAFC074" w14:textId="77777777" w:rsidR="00D82534" w:rsidRPr="009A375B" w:rsidRDefault="00D82534" w:rsidP="007A796B">
      <w:pPr>
        <w:pStyle w:val="Zkladntextodsazen31"/>
        <w:numPr>
          <w:ilvl w:val="0"/>
          <w:numId w:val="31"/>
        </w:numPr>
        <w:ind w:left="1134" w:hanging="429"/>
        <w:rPr>
          <w:rFonts w:ascii="Arial" w:hAnsi="Arial" w:cs="Arial"/>
          <w:sz w:val="20"/>
        </w:rPr>
      </w:pPr>
      <w:r w:rsidRPr="009A375B">
        <w:rPr>
          <w:rFonts w:ascii="Arial" w:hAnsi="Arial" w:cs="Arial"/>
          <w:sz w:val="20"/>
        </w:rPr>
        <w:t xml:space="preserve">sám či prostřednictvím třetí osoby vykonávat v místě provádění díla kontrolně-technický dozor objednatele a v jeho průběhu zejména sledovat a kontrolovat,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207719A7" w14:textId="77777777" w:rsidR="00D82534" w:rsidRPr="009A375B" w:rsidRDefault="00D82534" w:rsidP="00D82534">
      <w:pPr>
        <w:pStyle w:val="Zkladntextodsazen31"/>
        <w:ind w:left="0" w:firstLine="0"/>
        <w:rPr>
          <w:rFonts w:ascii="Arial" w:hAnsi="Arial" w:cs="Arial"/>
          <w:sz w:val="20"/>
        </w:rPr>
      </w:pPr>
    </w:p>
    <w:p w14:paraId="141FEAB8" w14:textId="77777777" w:rsidR="00D82534" w:rsidRPr="009A375B" w:rsidRDefault="00D82534" w:rsidP="00D82534">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prací a použité materiály. Je-li v zadávací dokumentaci definován konkrétní výrobek (nebo technologie), má se za to, že je tím definován minimální požadovaný standard.</w:t>
      </w:r>
    </w:p>
    <w:p w14:paraId="277C6086" w14:textId="77777777" w:rsidR="00D82534" w:rsidRPr="009A375B" w:rsidRDefault="00D82534" w:rsidP="00D82534">
      <w:pPr>
        <w:pStyle w:val="Zkladntextodsazen31"/>
        <w:ind w:left="0" w:firstLine="0"/>
        <w:rPr>
          <w:rFonts w:ascii="Arial" w:hAnsi="Arial" w:cs="Arial"/>
          <w:sz w:val="20"/>
        </w:rPr>
      </w:pPr>
    </w:p>
    <w:p w14:paraId="698FB9B0" w14:textId="77777777" w:rsidR="00D82534" w:rsidRPr="00FE0566" w:rsidRDefault="00D82534" w:rsidP="00D82534">
      <w:pPr>
        <w:pStyle w:val="Zkladntextodsazen31"/>
        <w:numPr>
          <w:ilvl w:val="1"/>
          <w:numId w:val="14"/>
        </w:numPr>
        <w:rPr>
          <w:rFonts w:ascii="Arial" w:hAnsi="Arial" w:cs="Arial"/>
          <w:sz w:val="20"/>
        </w:rPr>
      </w:pPr>
      <w:r w:rsidRPr="00FE0566">
        <w:rPr>
          <w:rFonts w:ascii="Arial" w:hAnsi="Arial" w:cs="Arial"/>
          <w:sz w:val="20"/>
        </w:rPr>
        <w:t>Objednatel neudělil zhotoviteli žádné oprávnění najímat jakékoli osoby jménem objednatele. Současně smluvní strany dohodly, že každá osoba zaměstnaná nebo jinak využívaná zhotovitelem při provádění díla (např. poddodavatelsky) bude placena zhotovitelem a bude považována pro účely této smlouvy za zaměstnance zhotovitele.</w:t>
      </w:r>
    </w:p>
    <w:p w14:paraId="49D379F1" w14:textId="77777777" w:rsidR="00D82534" w:rsidRPr="009A375B" w:rsidRDefault="00D82534" w:rsidP="00821BA5">
      <w:pPr>
        <w:pStyle w:val="Zkladntextodsazen31"/>
        <w:ind w:left="0" w:firstLine="0"/>
        <w:rPr>
          <w:rFonts w:ascii="Arial" w:hAnsi="Arial" w:cs="Arial"/>
          <w:sz w:val="20"/>
        </w:rPr>
      </w:pPr>
    </w:p>
    <w:p w14:paraId="50F9E6B2" w14:textId="77777777" w:rsidR="000261DB" w:rsidRPr="005107F5" w:rsidRDefault="00D82534" w:rsidP="000261DB">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a ochrany zdraví při práci na staveništi. </w:t>
      </w:r>
      <w:r w:rsidR="000261DB" w:rsidRPr="005107F5">
        <w:rPr>
          <w:rFonts w:ascii="Arial" w:hAnsi="Arial" w:cs="Arial"/>
          <w:sz w:val="20"/>
        </w:rPr>
        <w:t>Z</w:t>
      </w:r>
      <w:r w:rsidR="000261DB" w:rsidRPr="005107F5">
        <w:rPr>
          <w:rFonts w:ascii="Arial" w:hAnsi="Arial" w:cs="Arial"/>
          <w:bCs/>
          <w:color w:val="000000"/>
          <w:sz w:val="20"/>
          <w:lang w:eastAsia="en-US"/>
        </w:rPr>
        <w:t>hotovitel se zavazuje poskytnout součinnost koordinátorovi BOZP.</w:t>
      </w:r>
    </w:p>
    <w:p w14:paraId="1E1413D5" w14:textId="77777777" w:rsidR="00FD52DC" w:rsidRPr="00DB21FD" w:rsidRDefault="00FD52DC" w:rsidP="00DB21FD">
      <w:pPr>
        <w:rPr>
          <w:rFonts w:ascii="Arial" w:hAnsi="Arial" w:cs="Arial"/>
        </w:rPr>
      </w:pPr>
    </w:p>
    <w:p w14:paraId="37812A25"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713A984B" w14:textId="77777777" w:rsidR="001714F6" w:rsidRPr="001714F6" w:rsidRDefault="001714F6" w:rsidP="001714F6">
      <w:pPr>
        <w:rPr>
          <w:rFonts w:ascii="Arial" w:hAnsi="Arial" w:cs="Arial"/>
          <w:b/>
        </w:rPr>
      </w:pPr>
    </w:p>
    <w:p w14:paraId="6FF177B2" w14:textId="77777777" w:rsidR="0056428D" w:rsidRPr="009A375B" w:rsidRDefault="00A3733B" w:rsidP="007A796B">
      <w:pPr>
        <w:pStyle w:val="Zkladntext21"/>
        <w:numPr>
          <w:ilvl w:val="0"/>
          <w:numId w:val="39"/>
        </w:numPr>
        <w:spacing w:after="0" w:line="240" w:lineRule="auto"/>
        <w:ind w:hanging="720"/>
        <w:jc w:val="both"/>
        <w:rPr>
          <w:rFonts w:ascii="Arial" w:hAnsi="Arial" w:cs="Arial"/>
        </w:rPr>
      </w:pPr>
      <w:r w:rsidRPr="009A375B">
        <w:rPr>
          <w:rFonts w:ascii="Arial" w:hAnsi="Arial" w:cs="Arial"/>
        </w:rPr>
        <w:t>Zhotovitel se zavazuje ode dne předání staveniště (viz článek IX. této smlouvy) objednatelem zhotoviteli vést stavební deník alespoň v jednom originále a dvou průpisech.</w:t>
      </w:r>
      <w:r w:rsidR="001714F6">
        <w:rPr>
          <w:rFonts w:ascii="Arial" w:hAnsi="Arial" w:cs="Arial"/>
        </w:rPr>
        <w:t xml:space="preserve"> </w:t>
      </w:r>
      <w:r w:rsidRPr="009A375B">
        <w:rPr>
          <w:rFonts w:ascii="Arial" w:hAnsi="Arial" w:cs="Arial"/>
        </w:rPr>
        <w:t>Na stavbě bude v</w:t>
      </w:r>
      <w:r w:rsidR="00FB044E" w:rsidRPr="009A375B">
        <w:rPr>
          <w:rFonts w:ascii="Arial" w:hAnsi="Arial" w:cs="Arial"/>
        </w:rPr>
        <w:t>eden pouze jeden stavební deník.</w:t>
      </w:r>
      <w:r w:rsidRPr="009A375B">
        <w:rPr>
          <w:rFonts w:ascii="Arial" w:hAnsi="Arial" w:cs="Arial"/>
        </w:rPr>
        <w:t xml:space="preserve"> </w:t>
      </w:r>
      <w:r w:rsidR="00FB044E" w:rsidRPr="009A375B">
        <w:rPr>
          <w:rFonts w:ascii="Arial" w:hAnsi="Arial" w:cs="Arial"/>
        </w:rPr>
        <w:t xml:space="preserve">Zhotovitel je povinen vést stavební deník v souladu se </w:t>
      </w:r>
      <w:r w:rsidR="008C1D3E" w:rsidRPr="009A375B">
        <w:rPr>
          <w:rFonts w:ascii="Arial" w:hAnsi="Arial" w:cs="Arial"/>
        </w:rPr>
        <w:t>zákonem č.</w:t>
      </w:r>
      <w:r w:rsidR="009F002B">
        <w:rPr>
          <w:rFonts w:ascii="Arial" w:hAnsi="Arial" w:cs="Arial"/>
        </w:rPr>
        <w:t> </w:t>
      </w:r>
      <w:r w:rsidR="00E968AE">
        <w:rPr>
          <w:rFonts w:ascii="Arial" w:hAnsi="Arial" w:cs="Arial"/>
        </w:rPr>
        <w:t xml:space="preserve">283/2021 </w:t>
      </w:r>
      <w:r w:rsidR="008C1D3E" w:rsidRPr="009A375B">
        <w:rPr>
          <w:rFonts w:ascii="Arial" w:hAnsi="Arial" w:cs="Arial"/>
        </w:rPr>
        <w:t xml:space="preserve">Sb., stavební zákon, </w:t>
      </w:r>
      <w:r w:rsidR="002A15F3" w:rsidRPr="009A375B">
        <w:rPr>
          <w:rFonts w:ascii="Arial" w:hAnsi="Arial" w:cs="Arial"/>
        </w:rPr>
        <w:t xml:space="preserve">ve znění pozdějších předpisů </w:t>
      </w:r>
      <w:r w:rsidR="008C1D3E" w:rsidRPr="009A375B">
        <w:rPr>
          <w:rFonts w:ascii="Arial" w:hAnsi="Arial" w:cs="Arial"/>
        </w:rPr>
        <w:t>(dále jen „</w:t>
      </w:r>
      <w:r w:rsidR="00FB044E" w:rsidRPr="009A375B">
        <w:rPr>
          <w:rFonts w:ascii="Arial" w:hAnsi="Arial" w:cs="Arial"/>
        </w:rPr>
        <w:t>stavební zákon</w:t>
      </w:r>
      <w:r w:rsidR="008C1D3E" w:rsidRPr="009A375B">
        <w:rPr>
          <w:rFonts w:ascii="Arial" w:hAnsi="Arial" w:cs="Arial"/>
        </w:rPr>
        <w:t>“)</w:t>
      </w:r>
      <w:r w:rsidR="00FB044E" w:rsidRPr="009A375B">
        <w:rPr>
          <w:rFonts w:ascii="Arial" w:hAnsi="Arial" w:cs="Arial"/>
        </w:rPr>
        <w:t xml:space="preserve"> a</w:t>
      </w:r>
      <w:r w:rsidR="009F002B">
        <w:rPr>
          <w:rFonts w:ascii="Arial" w:hAnsi="Arial" w:cs="Arial"/>
        </w:rPr>
        <w:t> </w:t>
      </w:r>
      <w:r w:rsidR="00E968AE" w:rsidRPr="00DA42AC">
        <w:rPr>
          <w:rFonts w:ascii="Arial" w:hAnsi="Arial" w:cs="Arial"/>
        </w:rPr>
        <w:t xml:space="preserve">příslušných ustanovení </w:t>
      </w:r>
      <w:r w:rsidR="00D27294" w:rsidRPr="00D27294">
        <w:rPr>
          <w:rFonts w:ascii="Arial" w:hAnsi="Arial" w:cs="Arial"/>
        </w:rPr>
        <w:t xml:space="preserve">stavebního zákona či </w:t>
      </w:r>
      <w:r w:rsidR="00E968AE" w:rsidRPr="00DA42AC">
        <w:rPr>
          <w:rFonts w:ascii="Arial" w:hAnsi="Arial" w:cs="Arial"/>
        </w:rPr>
        <w:t>prováděcích předpisů</w:t>
      </w:r>
      <w:r w:rsidR="00E968AE">
        <w:rPr>
          <w:rFonts w:ascii="Arial" w:hAnsi="Arial" w:cs="Arial"/>
        </w:rPr>
        <w:t xml:space="preserve"> o dokumentaci staveb</w:t>
      </w:r>
      <w:r w:rsidR="00C63490" w:rsidRPr="009A375B">
        <w:rPr>
          <w:rFonts w:ascii="Arial" w:hAnsi="Arial" w:cs="Arial"/>
        </w:rPr>
        <w:t>.</w:t>
      </w:r>
      <w:r w:rsidRPr="009A375B">
        <w:rPr>
          <w:rFonts w:ascii="Arial" w:hAnsi="Arial" w:cs="Arial"/>
        </w:rPr>
        <w:t xml:space="preserve"> Do stavebního deníku bude zhotovitel zapisovat všechny skutečnosti stanovené </w:t>
      </w:r>
      <w:r w:rsidR="008C1D3E" w:rsidRPr="009A375B">
        <w:rPr>
          <w:rFonts w:ascii="Arial" w:hAnsi="Arial" w:cs="Arial"/>
        </w:rPr>
        <w:t>stavebním zákonem a</w:t>
      </w:r>
      <w:r w:rsidR="009F002B">
        <w:rPr>
          <w:rFonts w:ascii="Arial" w:hAnsi="Arial" w:cs="Arial"/>
        </w:rPr>
        <w:t> </w:t>
      </w:r>
      <w:r w:rsidR="008C1D3E" w:rsidRPr="009A375B">
        <w:rPr>
          <w:rFonts w:ascii="Arial" w:hAnsi="Arial" w:cs="Arial"/>
        </w:rPr>
        <w:t xml:space="preserve">výše uvedenou vyhláškou </w:t>
      </w:r>
      <w:r w:rsidRPr="009A375B">
        <w:rPr>
          <w:rFonts w:ascii="Arial" w:hAnsi="Arial" w:cs="Arial"/>
        </w:rPr>
        <w:t xml:space="preserve">a současně všechny skutečnosti rozhodné pro plnění podmínek této smlouvy. Stavební deník bude </w:t>
      </w:r>
      <w:r w:rsidR="00D04AE9" w:rsidRPr="009A375B">
        <w:rPr>
          <w:rFonts w:ascii="Arial" w:hAnsi="Arial" w:cs="Arial"/>
        </w:rPr>
        <w:t xml:space="preserve">uložen na </w:t>
      </w:r>
      <w:r w:rsidRPr="009A375B">
        <w:rPr>
          <w:rFonts w:ascii="Arial" w:hAnsi="Arial" w:cs="Arial"/>
        </w:rPr>
        <w:t xml:space="preserve">staveništi a bude oběma stranám </w:t>
      </w:r>
      <w:r w:rsidR="008C1D3E" w:rsidRPr="009A375B">
        <w:rPr>
          <w:rFonts w:ascii="Arial" w:hAnsi="Arial" w:cs="Arial"/>
        </w:rPr>
        <w:t xml:space="preserve">nebo orgánu státního stavebního dohledu </w:t>
      </w:r>
      <w:r w:rsidRPr="009A375B">
        <w:rPr>
          <w:rFonts w:ascii="Arial" w:hAnsi="Arial" w:cs="Arial"/>
        </w:rPr>
        <w:t>kdykoliv přístupný v době přítomnosti jakýchkoli osob na staveništi. Originál stavebního deníku předá zhotovitel při</w:t>
      </w:r>
      <w:r w:rsidR="0056428D" w:rsidRPr="009A375B">
        <w:rPr>
          <w:rFonts w:ascii="Arial" w:hAnsi="Arial" w:cs="Arial"/>
        </w:rPr>
        <w:t xml:space="preserve"> přejímacím řízení objednateli.</w:t>
      </w:r>
    </w:p>
    <w:p w14:paraId="1D89CAA6" w14:textId="77777777" w:rsidR="009E5C4A" w:rsidRDefault="009E5C4A" w:rsidP="005E5C56">
      <w:pPr>
        <w:pStyle w:val="Zkladntextodsazen31"/>
        <w:ind w:left="705" w:hanging="705"/>
        <w:rPr>
          <w:rFonts w:ascii="Arial" w:hAnsi="Arial" w:cs="Arial"/>
          <w:sz w:val="20"/>
        </w:rPr>
      </w:pPr>
    </w:p>
    <w:p w14:paraId="4A2FF3D5" w14:textId="77777777" w:rsidR="00D27294" w:rsidRPr="00D27294" w:rsidRDefault="00A3733B" w:rsidP="002C65E1">
      <w:pPr>
        <w:pStyle w:val="Odstavecseseznamem"/>
        <w:numPr>
          <w:ilvl w:val="0"/>
          <w:numId w:val="39"/>
        </w:numPr>
        <w:ind w:hanging="720"/>
        <w:jc w:val="both"/>
        <w:rPr>
          <w:rFonts w:ascii="Arial" w:hAnsi="Arial" w:cs="Arial"/>
        </w:rPr>
      </w:pPr>
      <w:r w:rsidRPr="00D27294">
        <w:rPr>
          <w:rFonts w:ascii="Arial" w:hAnsi="Arial" w:cs="Arial"/>
        </w:rPr>
        <w:t>Stavební deník dle předchozího odstavce smlouvy vede zhotovitelem pověřená osoba – st</w:t>
      </w:r>
      <w:r w:rsidR="00FB4161" w:rsidRPr="00D27294">
        <w:rPr>
          <w:rFonts w:ascii="Arial" w:hAnsi="Arial" w:cs="Arial"/>
        </w:rPr>
        <w:t xml:space="preserve">avbyvedoucí </w:t>
      </w:r>
      <w:r w:rsidR="00FB4161" w:rsidRPr="00D27294">
        <w:rPr>
          <w:rFonts w:ascii="Arial" w:hAnsi="Arial" w:cs="Arial"/>
          <w:highlight w:val="cyan"/>
        </w:rPr>
        <w:t>………</w:t>
      </w:r>
      <w:r w:rsidR="009F6F10" w:rsidRPr="00D27294">
        <w:rPr>
          <w:rFonts w:ascii="Arial" w:hAnsi="Arial" w:cs="Arial"/>
          <w:highlight w:val="cyan"/>
        </w:rPr>
        <w:t>……………………</w:t>
      </w:r>
      <w:r w:rsidR="00FB4161" w:rsidRPr="00D27294">
        <w:rPr>
          <w:rFonts w:ascii="Arial" w:hAnsi="Arial" w:cs="Arial"/>
          <w:highlight w:val="cyan"/>
        </w:rPr>
        <w:t>…………….</w:t>
      </w:r>
      <w:r w:rsidRPr="00D27294">
        <w:rPr>
          <w:rFonts w:ascii="Arial" w:hAnsi="Arial" w:cs="Arial"/>
        </w:rPr>
        <w:t xml:space="preserve"> </w:t>
      </w:r>
      <w:r w:rsidR="00DB2508" w:rsidRPr="00D27294">
        <w:rPr>
          <w:rFonts w:ascii="Arial" w:hAnsi="Arial" w:cs="Arial"/>
          <w:i/>
        </w:rPr>
        <w:t>(jméno a příjmení, datum narození, trvalý pobyt)</w:t>
      </w:r>
      <w:r w:rsidR="00DB2508" w:rsidRPr="00D27294">
        <w:rPr>
          <w:rFonts w:ascii="Arial" w:hAnsi="Arial" w:cs="Arial"/>
        </w:rPr>
        <w:t>.</w:t>
      </w:r>
      <w:r w:rsidRPr="00D27294">
        <w:rPr>
          <w:rFonts w:ascii="Arial" w:hAnsi="Arial" w:cs="Arial"/>
        </w:rPr>
        <w:t xml:space="preserve"> V případě změny osoby zhotovitelem pověřené k vedení stavebního deníku musí být tato skutečnost bezodkladně uvedena ve stavebním deníku. </w:t>
      </w:r>
      <w:r w:rsidR="008C1D3E" w:rsidRPr="00D27294">
        <w:rPr>
          <w:rFonts w:ascii="Arial" w:hAnsi="Arial" w:cs="Arial"/>
        </w:rPr>
        <w:t>Změna v osobě stavbyvedoucího podléhá předchozímu písemnému odsouhlasení objednatelem</w:t>
      </w:r>
      <w:r w:rsidR="00D27294" w:rsidRPr="00D27294">
        <w:t xml:space="preserve"> </w:t>
      </w:r>
      <w:r w:rsidR="00D27294" w:rsidRPr="00D27294">
        <w:rPr>
          <w:rFonts w:ascii="Arial" w:hAnsi="Arial" w:cs="Arial"/>
        </w:rPr>
        <w:t>s tím, že osoba nově navržená zhotovitelem na pozici stavbyvedoucího musí splňovat požadavky na kvalifikaci této osoby stanovené objednatelem coby zadavatelem v zadávací dokumentaci na veřejnou zakázku. Společně s návrhem na změnu v osobě stavbyvedoucího předloží zhotovitel objednateli i příslušné doklady prokazující splnění požadované kvalifikace.</w:t>
      </w:r>
    </w:p>
    <w:p w14:paraId="2CAA0EB1" w14:textId="77777777" w:rsidR="009C786D" w:rsidRPr="00D27294" w:rsidRDefault="009C786D" w:rsidP="00D27294">
      <w:pPr>
        <w:pStyle w:val="Zkladntext21"/>
        <w:spacing w:after="0" w:line="240" w:lineRule="auto"/>
        <w:ind w:left="720"/>
        <w:jc w:val="both"/>
        <w:rPr>
          <w:rFonts w:ascii="Arial" w:hAnsi="Arial" w:cs="Arial"/>
        </w:rPr>
      </w:pPr>
    </w:p>
    <w:p w14:paraId="13026DC0" w14:textId="786AA8A5" w:rsidR="00A3733B" w:rsidRDefault="00A3733B" w:rsidP="007A796B">
      <w:pPr>
        <w:pStyle w:val="Zkladntext21"/>
        <w:numPr>
          <w:ilvl w:val="0"/>
          <w:numId w:val="39"/>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2ED4AD2A" w14:textId="77777777" w:rsidR="000B6952" w:rsidRPr="009A375B" w:rsidRDefault="000B6952" w:rsidP="000B6952">
      <w:pPr>
        <w:pStyle w:val="Zkladntext21"/>
        <w:spacing w:after="0" w:line="240" w:lineRule="auto"/>
        <w:ind w:left="720"/>
        <w:jc w:val="both"/>
        <w:rPr>
          <w:rFonts w:ascii="Arial" w:hAnsi="Arial" w:cs="Arial"/>
        </w:rPr>
      </w:pPr>
    </w:p>
    <w:p w14:paraId="5F39233C" w14:textId="77777777" w:rsidR="00A3733B" w:rsidRDefault="00A3733B" w:rsidP="007A796B">
      <w:pPr>
        <w:pStyle w:val="Zkladntext21"/>
        <w:numPr>
          <w:ilvl w:val="0"/>
          <w:numId w:val="39"/>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2E098F63" w14:textId="77777777" w:rsidR="002B43A1" w:rsidRDefault="002B43A1" w:rsidP="002B43A1">
      <w:pPr>
        <w:pStyle w:val="Odstavecseseznamem"/>
        <w:rPr>
          <w:rFonts w:ascii="Arial" w:hAnsi="Arial" w:cs="Arial"/>
        </w:rPr>
      </w:pPr>
    </w:p>
    <w:p w14:paraId="3FCE9398" w14:textId="77777777" w:rsidR="00A3733B" w:rsidRPr="009A375B" w:rsidRDefault="00A3733B" w:rsidP="007A796B">
      <w:pPr>
        <w:pStyle w:val="Zkladntext21"/>
        <w:numPr>
          <w:ilvl w:val="0"/>
          <w:numId w:val="39"/>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730104C2" w14:textId="77777777" w:rsidR="00A3733B" w:rsidRPr="009A375B" w:rsidRDefault="00A3733B" w:rsidP="00CF39B1">
      <w:pPr>
        <w:pStyle w:val="Zkladntext21"/>
        <w:spacing w:after="0" w:line="240" w:lineRule="auto"/>
        <w:jc w:val="both"/>
        <w:rPr>
          <w:rFonts w:ascii="Arial" w:hAnsi="Arial" w:cs="Arial"/>
        </w:rPr>
      </w:pPr>
    </w:p>
    <w:p w14:paraId="09207ED1" w14:textId="77777777" w:rsidR="003F7760" w:rsidRPr="009A375B" w:rsidRDefault="00A3733B" w:rsidP="007A796B">
      <w:pPr>
        <w:pStyle w:val="Zkladntext21"/>
        <w:numPr>
          <w:ilvl w:val="0"/>
          <w:numId w:val="39"/>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3EADC09D" w14:textId="77777777" w:rsidR="00456DE9" w:rsidRPr="009A375B" w:rsidRDefault="00456DE9" w:rsidP="005E5C56">
      <w:pPr>
        <w:pStyle w:val="Zkladntextodsazen31"/>
        <w:rPr>
          <w:rFonts w:ascii="Arial" w:hAnsi="Arial" w:cs="Arial"/>
          <w:sz w:val="20"/>
        </w:rPr>
      </w:pPr>
    </w:p>
    <w:p w14:paraId="2AC312B7" w14:textId="77777777" w:rsidR="00A3733B" w:rsidRPr="009A375B" w:rsidRDefault="00A3733B" w:rsidP="005E5C56">
      <w:pPr>
        <w:jc w:val="both"/>
        <w:rPr>
          <w:rFonts w:ascii="Arial" w:hAnsi="Arial" w:cs="Arial"/>
          <w:b/>
        </w:rPr>
      </w:pPr>
      <w:r w:rsidRPr="009A375B">
        <w:rPr>
          <w:rFonts w:ascii="Arial" w:hAnsi="Arial" w:cs="Arial"/>
          <w:b/>
        </w:rPr>
        <w:lastRenderedPageBreak/>
        <w:t>IX.</w:t>
      </w:r>
      <w:r w:rsidRPr="009A375B">
        <w:rPr>
          <w:rFonts w:ascii="Arial" w:hAnsi="Arial" w:cs="Arial"/>
          <w:b/>
        </w:rPr>
        <w:tab/>
        <w:t>Staveniště a jeho zařízení</w:t>
      </w:r>
    </w:p>
    <w:p w14:paraId="18B1BB7E" w14:textId="77777777" w:rsidR="00A3733B" w:rsidRPr="009A375B" w:rsidRDefault="00A3733B" w:rsidP="005E5C56">
      <w:pPr>
        <w:jc w:val="center"/>
        <w:rPr>
          <w:rFonts w:ascii="Arial" w:hAnsi="Arial" w:cs="Arial"/>
        </w:rPr>
      </w:pPr>
    </w:p>
    <w:p w14:paraId="75728F69" w14:textId="77777777" w:rsidR="00A3733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O předání staveniště objednatelem zhotoviteli bude sepsán písemný protokol, který bude vyhotoven ve dvou stejnopisech, z nichž každá smluvní strana obdrží po jednom stejnopise, a</w:t>
      </w:r>
      <w:r w:rsidR="009F002B">
        <w:rPr>
          <w:rFonts w:ascii="Arial" w:hAnsi="Arial" w:cs="Arial"/>
        </w:rPr>
        <w:t> </w:t>
      </w:r>
      <w:r w:rsidR="00A3733B" w:rsidRPr="009A375B">
        <w:rPr>
          <w:rFonts w:ascii="Arial" w:hAnsi="Arial" w:cs="Arial"/>
        </w:rPr>
        <w:t xml:space="preserve">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Staveništěm se pro účely této smlouvy rozumí místo určené ke zhotovení díla, které je vymezeno v článku IV. odst. 4.1. této smlouvy</w:t>
      </w:r>
      <w:r w:rsidR="0096687C">
        <w:rPr>
          <w:rFonts w:ascii="Arial" w:hAnsi="Arial" w:cs="Arial"/>
        </w:rPr>
        <w:t>,</w:t>
      </w:r>
      <w:r w:rsidR="00AC4ED0">
        <w:rPr>
          <w:rFonts w:ascii="Arial" w:hAnsi="Arial" w:cs="Arial"/>
        </w:rPr>
        <w:t xml:space="preserve"> </w:t>
      </w:r>
      <w:r w:rsidR="00AC4ED0" w:rsidRPr="009A375B">
        <w:rPr>
          <w:rFonts w:ascii="Arial" w:hAnsi="Arial" w:cs="Arial"/>
        </w:rPr>
        <w:t>a projednané ve smyslu podmínek stavebního povolení</w:t>
      </w:r>
      <w:r w:rsidR="0096687C">
        <w:rPr>
          <w:rFonts w:ascii="Arial" w:hAnsi="Arial" w:cs="Arial"/>
        </w:rPr>
        <w:t xml:space="preserve"> </w:t>
      </w:r>
      <w:r w:rsidR="0096687C" w:rsidRPr="009A375B">
        <w:rPr>
          <w:rFonts w:ascii="Arial" w:hAnsi="Arial" w:cs="Arial"/>
        </w:rPr>
        <w:t>a této smlouvy</w:t>
      </w:r>
      <w:r w:rsidR="00A3733B" w:rsidRPr="009A375B">
        <w:rPr>
          <w:rFonts w:ascii="Arial" w:hAnsi="Arial" w:cs="Arial"/>
        </w:rPr>
        <w:t xml:space="preserve">. Staveniště je vymezeno projektem organizace výstavby </w:t>
      </w:r>
      <w:r w:rsidR="004F600C" w:rsidRPr="009A375B">
        <w:rPr>
          <w:rFonts w:ascii="Arial" w:hAnsi="Arial" w:cs="Arial"/>
        </w:rPr>
        <w:t>z</w:t>
      </w:r>
      <w:r w:rsidR="00E968AE">
        <w:rPr>
          <w:rFonts w:ascii="Arial" w:hAnsi="Arial" w:cs="Arial"/>
        </w:rPr>
        <w:t>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46F4A9A7" w14:textId="77777777" w:rsidR="00A841F8" w:rsidRPr="009A375B" w:rsidRDefault="00A841F8" w:rsidP="00A841F8">
      <w:pPr>
        <w:pStyle w:val="Zkladntext21"/>
        <w:spacing w:after="0" w:line="240" w:lineRule="auto"/>
        <w:ind w:left="705"/>
        <w:jc w:val="both"/>
        <w:rPr>
          <w:rFonts w:ascii="Arial" w:hAnsi="Arial" w:cs="Arial"/>
        </w:rPr>
      </w:pPr>
    </w:p>
    <w:p w14:paraId="331D44E9"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w:t>
      </w:r>
      <w:r w:rsidRPr="00D2308D">
        <w:rPr>
          <w:rFonts w:ascii="Arial" w:hAnsi="Arial" w:cs="Arial"/>
        </w:rPr>
        <w:t xml:space="preserve">předána </w:t>
      </w:r>
      <w:r w:rsidR="00EE311F" w:rsidRPr="00D2308D">
        <w:rPr>
          <w:rFonts w:ascii="Arial" w:hAnsi="Arial" w:cs="Arial"/>
        </w:rPr>
        <w:t>3 (</w:t>
      </w:r>
      <w:r w:rsidRPr="00D2308D">
        <w:rPr>
          <w:rFonts w:ascii="Arial" w:hAnsi="Arial" w:cs="Arial"/>
        </w:rPr>
        <w:t>tři</w:t>
      </w:r>
      <w:r w:rsidR="00EE311F" w:rsidRPr="00D2308D">
        <w:rPr>
          <w:rFonts w:ascii="Arial" w:hAnsi="Arial" w:cs="Arial"/>
        </w:rPr>
        <w:t>)</w:t>
      </w:r>
      <w:r w:rsidRPr="00D2308D">
        <w:rPr>
          <w:rFonts w:ascii="Arial" w:hAnsi="Arial" w:cs="Arial"/>
        </w:rPr>
        <w:t xml:space="preserve"> paré </w:t>
      </w:r>
      <w:r w:rsidR="00E968AE">
        <w:rPr>
          <w:rFonts w:ascii="Arial" w:hAnsi="Arial" w:cs="Arial"/>
        </w:rPr>
        <w:t>projektové dokumentace</w:t>
      </w:r>
      <w:r w:rsidRPr="009A375B">
        <w:rPr>
          <w:rFonts w:ascii="Arial" w:hAnsi="Arial" w:cs="Arial"/>
        </w:rPr>
        <w:t>.</w:t>
      </w:r>
    </w:p>
    <w:p w14:paraId="04E95EF0" w14:textId="77777777" w:rsidR="00A3733B" w:rsidRPr="009A375B" w:rsidRDefault="00A3733B" w:rsidP="005E5C56">
      <w:pPr>
        <w:jc w:val="both"/>
        <w:rPr>
          <w:rFonts w:ascii="Arial" w:hAnsi="Arial" w:cs="Arial"/>
        </w:rPr>
      </w:pPr>
    </w:p>
    <w:p w14:paraId="07EBCAD3"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7BD0A584" w14:textId="77777777" w:rsidR="00A3733B" w:rsidRPr="009A375B" w:rsidRDefault="00A3733B" w:rsidP="005E5C56">
      <w:pPr>
        <w:pStyle w:val="Zkladntext21"/>
        <w:spacing w:after="0" w:line="240" w:lineRule="auto"/>
        <w:jc w:val="both"/>
        <w:rPr>
          <w:rFonts w:ascii="Arial" w:hAnsi="Arial" w:cs="Arial"/>
        </w:rPr>
      </w:pPr>
    </w:p>
    <w:p w14:paraId="0E6AA0E2"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2BAAAF2E"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4E0F5093"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w:t>
      </w:r>
      <w:r w:rsidR="002E2328">
        <w:rPr>
          <w:rFonts w:ascii="Arial" w:hAnsi="Arial" w:cs="Arial"/>
        </w:rPr>
        <w:t> </w:t>
      </w:r>
      <w:r w:rsidRPr="009A375B">
        <w:rPr>
          <w:rFonts w:ascii="Arial" w:hAnsi="Arial" w:cs="Arial"/>
        </w:rPr>
        <w:t>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3C930194" w14:textId="77777777" w:rsidR="00A3733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6EB04D00" w14:textId="77777777" w:rsidR="00DA5EDF" w:rsidRPr="009A375B" w:rsidRDefault="00DA5EDF" w:rsidP="00DA5EDF">
      <w:pPr>
        <w:ind w:left="1134"/>
        <w:jc w:val="both"/>
        <w:rPr>
          <w:rFonts w:ascii="Arial" w:hAnsi="Arial" w:cs="Arial"/>
        </w:rPr>
      </w:pPr>
    </w:p>
    <w:p w14:paraId="7C86E8B7"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E9AAE16" w14:textId="77777777" w:rsidR="0064473A" w:rsidRPr="009A375B" w:rsidRDefault="0064473A" w:rsidP="0064473A">
      <w:pPr>
        <w:pStyle w:val="Zkladntext21"/>
        <w:spacing w:after="0" w:line="240" w:lineRule="auto"/>
        <w:ind w:left="675"/>
        <w:jc w:val="both"/>
        <w:rPr>
          <w:rFonts w:ascii="Arial" w:hAnsi="Arial" w:cs="Arial"/>
        </w:rPr>
      </w:pPr>
    </w:p>
    <w:p w14:paraId="6F157AB3" w14:textId="603A68F1" w:rsidR="00A3733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3BD8BF77" w14:textId="5866DBB5" w:rsidR="000B6952" w:rsidRPr="009A375B" w:rsidRDefault="000B6952" w:rsidP="000B6952">
      <w:pPr>
        <w:pStyle w:val="Zkladntext21"/>
        <w:spacing w:after="0" w:line="240" w:lineRule="auto"/>
        <w:jc w:val="both"/>
        <w:rPr>
          <w:rFonts w:ascii="Arial" w:hAnsi="Arial" w:cs="Arial"/>
        </w:rPr>
      </w:pPr>
    </w:p>
    <w:p w14:paraId="261116C5"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78A35336" w14:textId="77777777" w:rsidR="00C0258F" w:rsidRPr="009A375B" w:rsidRDefault="00C0258F" w:rsidP="00C0258F">
      <w:pPr>
        <w:pStyle w:val="Odstavecseseznamem"/>
        <w:rPr>
          <w:rFonts w:ascii="Arial" w:hAnsi="Arial" w:cs="Arial"/>
        </w:rPr>
      </w:pPr>
    </w:p>
    <w:p w14:paraId="2CBC420B"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4D3E6A8D" w14:textId="17C380D4" w:rsidR="00B45097" w:rsidRDefault="00B45097" w:rsidP="00DD06E4">
      <w:pPr>
        <w:pStyle w:val="Zkladntextodsazen"/>
        <w:rPr>
          <w:rFonts w:ascii="Arial" w:hAnsi="Arial" w:cs="Arial"/>
          <w:bCs/>
          <w:sz w:val="20"/>
        </w:rPr>
      </w:pPr>
    </w:p>
    <w:p w14:paraId="4232138A" w14:textId="77777777" w:rsidR="009B6469" w:rsidRDefault="009B6469" w:rsidP="00DD06E4">
      <w:pPr>
        <w:pStyle w:val="Zkladntextodsazen"/>
        <w:rPr>
          <w:rFonts w:ascii="Arial" w:hAnsi="Arial" w:cs="Arial"/>
          <w:bCs/>
          <w:sz w:val="20"/>
        </w:rPr>
      </w:pPr>
    </w:p>
    <w:p w14:paraId="5062D234"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lastRenderedPageBreak/>
        <w:t>X.</w:t>
      </w:r>
      <w:r w:rsidRPr="009A375B">
        <w:rPr>
          <w:rFonts w:ascii="Arial" w:hAnsi="Arial" w:cs="Arial"/>
          <w:b/>
        </w:rPr>
        <w:tab/>
        <w:t>Podmínky provádění díla</w:t>
      </w:r>
    </w:p>
    <w:p w14:paraId="7A26E37D" w14:textId="77777777" w:rsidR="009E5C4A" w:rsidRPr="009A375B" w:rsidRDefault="009E5C4A" w:rsidP="005E5C56">
      <w:pPr>
        <w:pStyle w:val="Zkladntext21"/>
        <w:spacing w:after="0" w:line="240" w:lineRule="auto"/>
        <w:rPr>
          <w:rFonts w:ascii="Arial" w:hAnsi="Arial" w:cs="Arial"/>
        </w:rPr>
      </w:pPr>
    </w:p>
    <w:p w14:paraId="40F22101"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23E9011A" w14:textId="77777777" w:rsidR="007A26D4" w:rsidRPr="009A375B" w:rsidRDefault="007A26D4" w:rsidP="007A26D4">
      <w:pPr>
        <w:jc w:val="both"/>
        <w:rPr>
          <w:rFonts w:ascii="Arial" w:hAnsi="Arial" w:cs="Arial"/>
        </w:rPr>
      </w:pPr>
    </w:p>
    <w:p w14:paraId="3CDBFED7" w14:textId="77777777" w:rsidR="00EA6953"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5ECC4104" w14:textId="77777777" w:rsidR="00E751A4" w:rsidRPr="009A375B" w:rsidRDefault="00E751A4" w:rsidP="00E751A4">
      <w:pPr>
        <w:jc w:val="both"/>
        <w:rPr>
          <w:rFonts w:ascii="Arial" w:hAnsi="Arial" w:cs="Arial"/>
        </w:rPr>
      </w:pPr>
    </w:p>
    <w:p w14:paraId="5CE71828" w14:textId="32E8E03E"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zodpovídá za to, že veškeré dodávky budou souhlasit se specifikací uvedenou v projektové dokumentaci</w:t>
      </w:r>
      <w:r w:rsidR="00F91039" w:rsidRPr="009A375B">
        <w:rPr>
          <w:rFonts w:ascii="Arial" w:hAnsi="Arial" w:cs="Arial"/>
        </w:rPr>
        <w:t xml:space="preserve"> a </w:t>
      </w:r>
      <w:r w:rsidR="00394D49" w:rsidRPr="001D604B">
        <w:rPr>
          <w:rFonts w:ascii="Arial" w:hAnsi="Arial" w:cs="Arial"/>
        </w:rPr>
        <w:t>soupisech</w:t>
      </w:r>
      <w:r w:rsidR="00CB394F" w:rsidRPr="001D604B">
        <w:rPr>
          <w:rFonts w:ascii="Arial" w:hAnsi="Arial" w:cs="Arial"/>
        </w:rPr>
        <w:t xml:space="preserve"> stavebních prací, dodávek a služeb s výkazem výměr</w:t>
      </w:r>
      <w:r w:rsidRPr="009A375B">
        <w:rPr>
          <w:rFonts w:ascii="Arial" w:hAnsi="Arial" w:cs="Arial"/>
        </w:rPr>
        <w:t>,</w:t>
      </w:r>
      <w:r w:rsidR="00CB394F" w:rsidRPr="009A375B">
        <w:rPr>
          <w:rFonts w:ascii="Arial" w:hAnsi="Arial" w:cs="Arial"/>
        </w:rPr>
        <w:t xml:space="preserve"> dále</w:t>
      </w:r>
      <w:r w:rsidRPr="009A375B">
        <w:rPr>
          <w:rFonts w:ascii="Arial" w:hAnsi="Arial" w:cs="Arial"/>
        </w:rPr>
        <w:t xml:space="preserve"> za kvalitu použitého materiálu, který musí odpovídat příslušným technicko-dodacím předpisům a </w:t>
      </w:r>
      <w:r w:rsidR="003D2342" w:rsidRPr="009A375B">
        <w:rPr>
          <w:rFonts w:ascii="Arial" w:hAnsi="Arial" w:cs="Arial"/>
        </w:rPr>
        <w:t xml:space="preserve">za </w:t>
      </w:r>
      <w:r w:rsidRPr="009A375B">
        <w:rPr>
          <w:rFonts w:ascii="Arial" w:hAnsi="Arial" w:cs="Arial"/>
        </w:rPr>
        <w:t>zabezpeč</w:t>
      </w:r>
      <w:r w:rsidR="003D2342" w:rsidRPr="009A375B">
        <w:rPr>
          <w:rFonts w:ascii="Arial" w:hAnsi="Arial" w:cs="Arial"/>
        </w:rPr>
        <w:t>ení</w:t>
      </w:r>
      <w:r w:rsidRPr="009A375B">
        <w:rPr>
          <w:rFonts w:ascii="Arial" w:hAnsi="Arial" w:cs="Arial"/>
        </w:rPr>
        <w:t xml:space="preserve"> kontrol</w:t>
      </w:r>
      <w:r w:rsidR="003D2342" w:rsidRPr="009A375B">
        <w:rPr>
          <w:rFonts w:ascii="Arial" w:hAnsi="Arial" w:cs="Arial"/>
        </w:rPr>
        <w:t>y</w:t>
      </w:r>
      <w:r w:rsidRPr="009A375B">
        <w:rPr>
          <w:rFonts w:ascii="Arial" w:hAnsi="Arial" w:cs="Arial"/>
        </w:rPr>
        <w:t xml:space="preserve"> dodávek materiálu tak, aby nemohlo dojít k</w:t>
      </w:r>
      <w:r w:rsidR="003D2342" w:rsidRPr="009A375B">
        <w:rPr>
          <w:rFonts w:ascii="Arial" w:hAnsi="Arial" w:cs="Arial"/>
        </w:rPr>
        <w:t xml:space="preserve"> jeho</w:t>
      </w:r>
      <w:r w:rsidRPr="009A375B">
        <w:rPr>
          <w:rFonts w:ascii="Arial" w:hAnsi="Arial" w:cs="Arial"/>
        </w:rPr>
        <w:t xml:space="preserve">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w:t>
      </w:r>
      <w:r w:rsidRPr="000B6952">
        <w:rPr>
          <w:rFonts w:ascii="Arial" w:hAnsi="Arial" w:cs="Arial"/>
        </w:rPr>
        <w:t>požadované v §</w:t>
      </w:r>
      <w:r w:rsidR="000B6952" w:rsidRPr="000B6952">
        <w:rPr>
          <w:rFonts w:ascii="Arial" w:hAnsi="Arial" w:cs="Arial"/>
        </w:rPr>
        <w:t xml:space="preserve"> 153</w:t>
      </w:r>
      <w:r w:rsidR="00DF3CA1" w:rsidRPr="000B6952">
        <w:rPr>
          <w:rFonts w:ascii="Arial" w:hAnsi="Arial" w:cs="Arial"/>
        </w:rPr>
        <w:t xml:space="preserve"> stavebního zákona</w:t>
      </w:r>
      <w:r w:rsidRPr="000B6952">
        <w:rPr>
          <w:rFonts w:ascii="Arial" w:hAnsi="Arial" w:cs="Arial"/>
        </w:rPr>
        <w:t>.</w:t>
      </w:r>
    </w:p>
    <w:p w14:paraId="2896B157" w14:textId="77777777" w:rsidR="00A3733B" w:rsidRPr="009A375B" w:rsidRDefault="00A3733B" w:rsidP="00D04AE9">
      <w:pPr>
        <w:jc w:val="both"/>
        <w:rPr>
          <w:rFonts w:ascii="Arial" w:hAnsi="Arial" w:cs="Arial"/>
        </w:rPr>
      </w:pPr>
    </w:p>
    <w:p w14:paraId="381E2548"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77890A5A" w14:textId="77777777" w:rsidR="003F7760" w:rsidRPr="009A375B" w:rsidRDefault="003F7760" w:rsidP="00D04AE9">
      <w:pPr>
        <w:jc w:val="both"/>
        <w:rPr>
          <w:rFonts w:ascii="Arial" w:hAnsi="Arial" w:cs="Arial"/>
        </w:rPr>
      </w:pPr>
    </w:p>
    <w:p w14:paraId="5F5F1EAC" w14:textId="77777777" w:rsidR="00A3733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5F288F9D" w14:textId="77777777" w:rsidR="00553D3D" w:rsidRPr="009A375B" w:rsidRDefault="00553D3D" w:rsidP="00553D3D">
      <w:pPr>
        <w:jc w:val="both"/>
        <w:rPr>
          <w:rFonts w:ascii="Arial" w:hAnsi="Arial" w:cs="Arial"/>
        </w:rPr>
      </w:pPr>
    </w:p>
    <w:p w14:paraId="321A5FCA" w14:textId="77777777" w:rsidR="00A3733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38D9957C" w14:textId="77777777" w:rsidR="008E4188" w:rsidRPr="009A375B" w:rsidRDefault="008E4188" w:rsidP="008E4188">
      <w:pPr>
        <w:jc w:val="both"/>
        <w:rPr>
          <w:rFonts w:ascii="Arial" w:hAnsi="Arial" w:cs="Arial"/>
        </w:rPr>
      </w:pPr>
    </w:p>
    <w:p w14:paraId="0E488C5E" w14:textId="77777777" w:rsidR="00A3733B" w:rsidRPr="0041447C" w:rsidRDefault="00A3733B" w:rsidP="008564B2">
      <w:pPr>
        <w:numPr>
          <w:ilvl w:val="1"/>
          <w:numId w:val="18"/>
        </w:numPr>
        <w:tabs>
          <w:tab w:val="clear" w:pos="0"/>
        </w:tabs>
        <w:ind w:left="709" w:hanging="709"/>
        <w:jc w:val="both"/>
        <w:rPr>
          <w:rFonts w:ascii="Arial" w:hAnsi="Arial" w:cs="Arial"/>
        </w:rPr>
      </w:pPr>
      <w:r w:rsidRPr="0041447C">
        <w:rPr>
          <w:rFonts w:ascii="Arial" w:hAnsi="Arial" w:cs="Arial"/>
        </w:rPr>
        <w:t xml:space="preserve">Zhotovitel umožní práce </w:t>
      </w:r>
      <w:r w:rsidR="006D334E" w:rsidRPr="0041447C">
        <w:rPr>
          <w:rFonts w:ascii="Arial" w:hAnsi="Arial" w:cs="Arial"/>
        </w:rPr>
        <w:t xml:space="preserve">a dodávky </w:t>
      </w:r>
      <w:r w:rsidRPr="0041447C">
        <w:rPr>
          <w:rFonts w:ascii="Arial" w:hAnsi="Arial" w:cs="Arial"/>
        </w:rPr>
        <w:t>na staveništi v době provádění díla i dodavatelům, se kterými nebude ve smluvním vztahu</w:t>
      </w:r>
      <w:r w:rsidR="00E43EBC" w:rsidRPr="0041447C">
        <w:rPr>
          <w:rFonts w:ascii="Arial" w:hAnsi="Arial" w:cs="Arial"/>
        </w:rPr>
        <w:t>,</w:t>
      </w:r>
      <w:r w:rsidRPr="0041447C">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D27294">
        <w:rPr>
          <w:rFonts w:ascii="Arial" w:hAnsi="Arial" w:cs="Arial"/>
        </w:rPr>
        <w:t>stavby</w:t>
      </w:r>
      <w:r w:rsidRPr="0041447C">
        <w:rPr>
          <w:rFonts w:ascii="Arial" w:hAnsi="Arial" w:cs="Arial"/>
        </w:rPr>
        <w:t xml:space="preserve"> </w:t>
      </w:r>
      <w:r w:rsidR="00F363EF" w:rsidRPr="0041447C">
        <w:rPr>
          <w:rFonts w:ascii="Arial" w:hAnsi="Arial" w:cs="Arial"/>
        </w:rPr>
        <w:t xml:space="preserve">s názvem </w:t>
      </w:r>
      <w:r w:rsidR="00415FBB">
        <w:rPr>
          <w:rFonts w:ascii="Arial" w:hAnsi="Arial" w:cs="Arial"/>
        </w:rPr>
        <w:t>„</w:t>
      </w:r>
      <w:r w:rsidR="008D3E67" w:rsidRPr="008D3E67">
        <w:rPr>
          <w:rFonts w:ascii="Arial" w:hAnsi="Arial" w:cs="Arial"/>
        </w:rPr>
        <w:t>Karlovy Vary, ulice 5. května – rekonstrukce, I. etapa</w:t>
      </w:r>
      <w:r w:rsidR="00F363EF" w:rsidRPr="0041447C">
        <w:rPr>
          <w:rFonts w:ascii="Arial" w:hAnsi="Arial" w:cs="Arial"/>
        </w:rPr>
        <w:t xml:space="preserve">“ </w:t>
      </w:r>
      <w:r w:rsidRPr="0041447C">
        <w:rPr>
          <w:rFonts w:ascii="Arial" w:hAnsi="Arial" w:cs="Arial"/>
        </w:rPr>
        <w:t>nebo</w:t>
      </w:r>
      <w:r w:rsidR="00F363EF" w:rsidRPr="0041447C">
        <w:rPr>
          <w:rFonts w:ascii="Arial" w:hAnsi="Arial" w:cs="Arial"/>
        </w:rPr>
        <w:t>,</w:t>
      </w:r>
      <w:r w:rsidRPr="0041447C">
        <w:rPr>
          <w:rFonts w:ascii="Arial" w:hAnsi="Arial" w:cs="Arial"/>
        </w:rPr>
        <w:t xml:space="preserve"> které je žádoucí a účelné přitom provést, byly realizovány a dokončeny v řádných termínech.</w:t>
      </w:r>
    </w:p>
    <w:p w14:paraId="103DAF38" w14:textId="77777777" w:rsidR="0041447C" w:rsidRPr="009A375B" w:rsidRDefault="0041447C" w:rsidP="008564B2">
      <w:pPr>
        <w:suppressAutoHyphens w:val="0"/>
        <w:rPr>
          <w:rFonts w:ascii="Arial" w:hAnsi="Arial" w:cs="Arial"/>
        </w:rPr>
      </w:pPr>
    </w:p>
    <w:p w14:paraId="2977AC3F"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w:t>
      </w:r>
      <w:r w:rsidRPr="00F53724">
        <w:rPr>
          <w:rFonts w:ascii="Arial" w:hAnsi="Arial" w:cs="Arial"/>
        </w:rPr>
        <w:t xml:space="preserve">apod.). Na jednání KD zajistí </w:t>
      </w:r>
      <w:r w:rsidR="001015D5" w:rsidRPr="00F53724">
        <w:rPr>
          <w:rFonts w:ascii="Arial" w:hAnsi="Arial" w:cs="Arial"/>
        </w:rPr>
        <w:t xml:space="preserve">objednatel </w:t>
      </w:r>
      <w:r w:rsidRPr="00F53724">
        <w:rPr>
          <w:rFonts w:ascii="Arial" w:hAnsi="Arial" w:cs="Arial"/>
        </w:rPr>
        <w:t>účast architekta a projektantů</w:t>
      </w:r>
      <w:r w:rsidR="001015D5" w:rsidRPr="00F53724">
        <w:rPr>
          <w:rFonts w:ascii="Arial" w:hAnsi="Arial" w:cs="Arial"/>
        </w:rPr>
        <w:t>.</w:t>
      </w:r>
      <w:r w:rsidRPr="00F53724">
        <w:rPr>
          <w:rFonts w:ascii="Arial" w:hAnsi="Arial" w:cs="Arial"/>
        </w:rPr>
        <w:t xml:space="preserve"> </w:t>
      </w:r>
      <w:r w:rsidR="001015D5" w:rsidRPr="00F53724">
        <w:rPr>
          <w:rFonts w:ascii="Arial" w:hAnsi="Arial" w:cs="Arial"/>
        </w:rPr>
        <w:t>V</w:t>
      </w:r>
      <w:r w:rsidRPr="00F53724">
        <w:rPr>
          <w:rFonts w:ascii="Arial" w:hAnsi="Arial" w:cs="Arial"/>
        </w:rPr>
        <w:t xml:space="preserve"> případě požadavku objednatele </w:t>
      </w:r>
      <w:r w:rsidR="001015D5" w:rsidRPr="00F53724">
        <w:rPr>
          <w:rFonts w:ascii="Arial" w:hAnsi="Arial" w:cs="Arial"/>
        </w:rPr>
        <w:t xml:space="preserve">zajistí zhotovitel </w:t>
      </w:r>
      <w:r w:rsidRPr="00F53724">
        <w:rPr>
          <w:rFonts w:ascii="Arial" w:hAnsi="Arial" w:cs="Arial"/>
        </w:rPr>
        <w:t xml:space="preserve">účast </w:t>
      </w:r>
      <w:r w:rsidR="001015D5" w:rsidRPr="00F53724">
        <w:rPr>
          <w:rFonts w:ascii="Arial" w:hAnsi="Arial" w:cs="Arial"/>
        </w:rPr>
        <w:t xml:space="preserve">na jednání KD </w:t>
      </w:r>
      <w:r w:rsidRPr="00F53724">
        <w:rPr>
          <w:rFonts w:ascii="Arial" w:hAnsi="Arial" w:cs="Arial"/>
        </w:rPr>
        <w:t xml:space="preserve">všech nebo vybraných </w:t>
      </w:r>
      <w:r w:rsidR="00587AC9" w:rsidRPr="00F53724">
        <w:rPr>
          <w:rFonts w:ascii="Arial" w:hAnsi="Arial" w:cs="Arial"/>
        </w:rPr>
        <w:t>pod</w:t>
      </w:r>
      <w:r w:rsidR="00B53220" w:rsidRPr="00F53724">
        <w:rPr>
          <w:rFonts w:ascii="Arial" w:hAnsi="Arial" w:cs="Arial"/>
        </w:rPr>
        <w:t>dodavatelů</w:t>
      </w:r>
      <w:r w:rsidRPr="00F53724">
        <w:rPr>
          <w:rFonts w:ascii="Arial" w:hAnsi="Arial" w:cs="Arial"/>
        </w:rPr>
        <w:t>. Jednání každého KD</w:t>
      </w:r>
      <w:r w:rsidRPr="009A375B">
        <w:rPr>
          <w:rFonts w:ascii="Arial" w:hAnsi="Arial" w:cs="Arial"/>
        </w:rPr>
        <w:t xml:space="preserve">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4B26939A" w14:textId="4B80965E" w:rsidR="00C363F8" w:rsidRDefault="00C363F8" w:rsidP="008564B2">
      <w:pPr>
        <w:suppressAutoHyphens w:val="0"/>
        <w:rPr>
          <w:rFonts w:ascii="Arial" w:hAnsi="Arial" w:cs="Arial"/>
        </w:rPr>
      </w:pPr>
    </w:p>
    <w:p w14:paraId="04B7958F"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1F13E3B" w14:textId="77777777" w:rsidR="00A3733B" w:rsidRPr="009A375B" w:rsidRDefault="00A3733B" w:rsidP="005E5C56">
      <w:pPr>
        <w:jc w:val="both"/>
        <w:rPr>
          <w:rFonts w:ascii="Arial" w:hAnsi="Arial" w:cs="Arial"/>
        </w:rPr>
      </w:pPr>
    </w:p>
    <w:p w14:paraId="6EED2882" w14:textId="0FEE848D" w:rsidR="00A3733B" w:rsidRPr="00577334"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w:t>
      </w:r>
      <w:r w:rsidRPr="00577334">
        <w:rPr>
          <w:rFonts w:ascii="Arial" w:hAnsi="Arial" w:cs="Arial"/>
          <w:sz w:val="20"/>
        </w:rPr>
        <w:t xml:space="preserve">právních předpisů, </w:t>
      </w:r>
      <w:r w:rsidR="001434E2" w:rsidRPr="00577334">
        <w:rPr>
          <w:rFonts w:ascii="Arial" w:hAnsi="Arial" w:cs="Arial"/>
          <w:sz w:val="20"/>
        </w:rPr>
        <w:t>ČSN, ČN, EN</w:t>
      </w:r>
      <w:r w:rsidR="00AC4ED0" w:rsidRPr="00577334">
        <w:rPr>
          <w:rFonts w:ascii="Arial" w:hAnsi="Arial" w:cs="Arial"/>
          <w:sz w:val="20"/>
        </w:rPr>
        <w:t>, pravomocného stavebního povolení na provedení díla</w:t>
      </w:r>
      <w:r w:rsidRPr="00577334">
        <w:rPr>
          <w:rFonts w:ascii="Arial" w:hAnsi="Arial" w:cs="Arial"/>
          <w:sz w:val="20"/>
        </w:rPr>
        <w:t xml:space="preserve"> </w:t>
      </w:r>
      <w:r w:rsidRPr="00577334">
        <w:rPr>
          <w:rFonts w:ascii="Arial" w:hAnsi="Arial" w:cs="Arial"/>
          <w:sz w:val="20"/>
        </w:rPr>
        <w:lastRenderedPageBreak/>
        <w:t>a</w:t>
      </w:r>
      <w:r w:rsidR="002E2328" w:rsidRPr="00577334">
        <w:rPr>
          <w:rFonts w:ascii="Arial" w:hAnsi="Arial" w:cs="Arial"/>
          <w:sz w:val="20"/>
        </w:rPr>
        <w:t> </w:t>
      </w:r>
      <w:r w:rsidRPr="00577334">
        <w:rPr>
          <w:rFonts w:ascii="Arial" w:hAnsi="Arial" w:cs="Arial"/>
          <w:sz w:val="20"/>
        </w:rPr>
        <w:t xml:space="preserve">této smlouvy, dále vlastnosti v první jakosti kvality provedení a bude provedeno v souladu s ověřenou technickou praxí. </w:t>
      </w:r>
    </w:p>
    <w:p w14:paraId="537A540F" w14:textId="77777777" w:rsidR="008B60C6" w:rsidRPr="00577334" w:rsidRDefault="008B60C6" w:rsidP="008B60C6">
      <w:pPr>
        <w:pStyle w:val="Zkladntextodsazen31"/>
        <w:ind w:left="705" w:firstLine="0"/>
        <w:rPr>
          <w:rFonts w:ascii="Arial" w:hAnsi="Arial" w:cs="Arial"/>
          <w:sz w:val="20"/>
        </w:rPr>
      </w:pPr>
    </w:p>
    <w:p w14:paraId="105B9B72" w14:textId="73BC9BE7" w:rsidR="008B60C6" w:rsidRPr="00577334" w:rsidRDefault="008B60C6" w:rsidP="008B60C6">
      <w:pPr>
        <w:pStyle w:val="Zkladntextodsazen31"/>
        <w:ind w:left="705" w:firstLine="0"/>
        <w:rPr>
          <w:rFonts w:ascii="Arial" w:hAnsi="Arial" w:cs="Arial"/>
          <w:sz w:val="20"/>
        </w:rPr>
      </w:pPr>
      <w:r w:rsidRPr="00577334">
        <w:rPr>
          <w:rFonts w:ascii="Arial" w:hAnsi="Arial" w:cs="Arial"/>
          <w:sz w:val="20"/>
        </w:rPr>
        <w:t xml:space="preserve">Dílo bude předáváno postupně v závislosti na dokončovaní jednotlivých dílčích částí - etap uvedených v čl. III odst.  3.1. této smlouvy. </w:t>
      </w:r>
    </w:p>
    <w:p w14:paraId="1B380395" w14:textId="77777777" w:rsidR="008E173A" w:rsidRPr="00577334" w:rsidRDefault="008E173A" w:rsidP="005E5C56">
      <w:pPr>
        <w:pStyle w:val="Zkladntextodsazen31"/>
        <w:ind w:left="705" w:firstLine="0"/>
        <w:rPr>
          <w:rFonts w:ascii="Arial" w:hAnsi="Arial" w:cs="Arial"/>
          <w:sz w:val="20"/>
        </w:rPr>
      </w:pPr>
    </w:p>
    <w:p w14:paraId="4EEE2473" w14:textId="7AA9C914" w:rsidR="00A3733B" w:rsidRPr="009A375B" w:rsidRDefault="008E173A" w:rsidP="005E5C56">
      <w:pPr>
        <w:pStyle w:val="Zkladntextodsazen31"/>
        <w:ind w:left="705" w:firstLine="0"/>
        <w:rPr>
          <w:rFonts w:ascii="Arial" w:hAnsi="Arial" w:cs="Arial"/>
          <w:sz w:val="20"/>
        </w:rPr>
      </w:pPr>
      <w:r w:rsidRPr="00577334">
        <w:rPr>
          <w:rFonts w:ascii="Arial" w:hAnsi="Arial" w:cs="Arial"/>
          <w:sz w:val="20"/>
        </w:rPr>
        <w:t>Zhotovitel poskytuje objednateli záruku za jakost díla ode dne řádného protokolárního převzetí díla</w:t>
      </w:r>
      <w:r w:rsidR="008B60C6" w:rsidRPr="00577334">
        <w:rPr>
          <w:rFonts w:ascii="Arial" w:hAnsi="Arial" w:cs="Arial"/>
          <w:sz w:val="20"/>
        </w:rPr>
        <w:t xml:space="preserve"> nebo jeho části</w:t>
      </w:r>
      <w:r w:rsidRPr="00577334">
        <w:rPr>
          <w:rFonts w:ascii="Arial" w:hAnsi="Arial" w:cs="Arial"/>
          <w:sz w:val="20"/>
        </w:rPr>
        <w:t xml:space="preserve"> objednatelem, přičemž záruční doba na dílo se sjednává v délce </w:t>
      </w:r>
      <w:r w:rsidR="00002B85" w:rsidRPr="00577334">
        <w:rPr>
          <w:rFonts w:ascii="Arial" w:hAnsi="Arial" w:cs="Arial"/>
          <w:b/>
          <w:sz w:val="20"/>
        </w:rPr>
        <w:t>60 měsíců</w:t>
      </w:r>
      <w:r w:rsidR="00002B85" w:rsidRPr="00577334">
        <w:rPr>
          <w:rFonts w:ascii="Arial" w:hAnsi="Arial" w:cs="Arial"/>
          <w:sz w:val="20"/>
        </w:rPr>
        <w:t xml:space="preserve"> (slovy: šedesát měsíců) ode dne předání a převzetí díla</w:t>
      </w:r>
      <w:r w:rsidR="008B60C6" w:rsidRPr="00577334">
        <w:rPr>
          <w:rFonts w:ascii="Arial" w:hAnsi="Arial" w:cs="Arial"/>
          <w:sz w:val="20"/>
        </w:rPr>
        <w:t xml:space="preserve"> nebo jeho části</w:t>
      </w:r>
      <w:r w:rsidR="00002B85" w:rsidRPr="00577334">
        <w:rPr>
          <w:rFonts w:ascii="Arial" w:hAnsi="Arial" w:cs="Arial"/>
          <w:sz w:val="20"/>
        </w:rPr>
        <w:t>.</w:t>
      </w:r>
    </w:p>
    <w:p w14:paraId="20F927E5" w14:textId="77777777" w:rsidR="00A3733B" w:rsidRPr="009A375B" w:rsidRDefault="00A3733B" w:rsidP="005E5C56">
      <w:pPr>
        <w:pStyle w:val="Zkladntextodsazen31"/>
        <w:ind w:left="0" w:firstLine="0"/>
        <w:rPr>
          <w:rFonts w:ascii="Arial" w:hAnsi="Arial" w:cs="Arial"/>
          <w:sz w:val="20"/>
        </w:rPr>
      </w:pPr>
    </w:p>
    <w:p w14:paraId="117C470C"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Zhotovitelem bude objednateli poskytován bezplatný záruční servis na objednatelem reklamované vady díla vzniklé v době trvání záruční doby určené v článku XI. odst. 11.1. této smlouvy. </w:t>
      </w:r>
    </w:p>
    <w:p w14:paraId="67BE5C71" w14:textId="77777777" w:rsidR="00A3733B" w:rsidRPr="009A375B" w:rsidRDefault="00A3733B" w:rsidP="00D04AE9">
      <w:pPr>
        <w:pStyle w:val="Zkladntextodsazen31"/>
        <w:ind w:left="0" w:firstLine="0"/>
        <w:rPr>
          <w:rFonts w:ascii="Arial" w:hAnsi="Arial" w:cs="Arial"/>
          <w:sz w:val="20"/>
        </w:rPr>
      </w:pPr>
    </w:p>
    <w:p w14:paraId="0CED4707"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w:t>
      </w:r>
      <w:r w:rsidR="002E2328">
        <w:rPr>
          <w:rFonts w:ascii="Arial" w:hAnsi="Arial" w:cs="Arial"/>
          <w:sz w:val="20"/>
        </w:rPr>
        <w:t> </w:t>
      </w:r>
      <w:r w:rsidRPr="009A375B">
        <w:rPr>
          <w:rFonts w:ascii="Arial" w:hAnsi="Arial" w:cs="Arial"/>
          <w:sz w:val="20"/>
        </w:rPr>
        <w:t>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05CA8135" w14:textId="77777777" w:rsidR="00A3733B" w:rsidRPr="009A375B" w:rsidRDefault="00A3733B" w:rsidP="00D04AE9">
      <w:pPr>
        <w:pStyle w:val="Zkladntextodsazen31"/>
        <w:ind w:left="0" w:firstLine="0"/>
        <w:rPr>
          <w:rFonts w:ascii="Arial" w:hAnsi="Arial" w:cs="Arial"/>
          <w:sz w:val="20"/>
        </w:rPr>
      </w:pPr>
    </w:p>
    <w:p w14:paraId="44CB816E"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4E31351F" w14:textId="77777777" w:rsidR="00A3733B" w:rsidRPr="009A375B" w:rsidRDefault="00A3733B" w:rsidP="00D04AE9">
      <w:pPr>
        <w:pStyle w:val="Zkladntextodsazen31"/>
        <w:ind w:left="0" w:firstLine="0"/>
        <w:rPr>
          <w:rFonts w:ascii="Arial" w:hAnsi="Arial" w:cs="Arial"/>
          <w:sz w:val="20"/>
        </w:rPr>
      </w:pPr>
    </w:p>
    <w:p w14:paraId="50CFD02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4F709B71" w14:textId="77777777" w:rsidR="00A3733B" w:rsidRPr="009A375B" w:rsidRDefault="00A3733B" w:rsidP="00D04AE9">
      <w:pPr>
        <w:pStyle w:val="Zkladntextodsazen31"/>
        <w:ind w:left="0" w:firstLine="0"/>
        <w:rPr>
          <w:rFonts w:ascii="Arial" w:hAnsi="Arial" w:cs="Arial"/>
          <w:sz w:val="20"/>
        </w:rPr>
      </w:pPr>
    </w:p>
    <w:p w14:paraId="2E0817E4"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nebo je-li zřejmé, že zhotovitel reklamované vady díla ve lhůtě stanovené objednatelem přiměřeně dle charakteru vad díla neodstraní, má objednatel vedle výše uvedených oprávnění též právo zadat prove</w:t>
      </w:r>
      <w:r w:rsidR="007D3F69" w:rsidRPr="009A375B">
        <w:rPr>
          <w:rFonts w:ascii="Arial" w:hAnsi="Arial" w:cs="Arial"/>
          <w:sz w:val="20"/>
        </w:rPr>
        <w:t>dení oprav</w:t>
      </w:r>
      <w:r w:rsidR="00AF74B3">
        <w:rPr>
          <w:rFonts w:ascii="Arial" w:hAnsi="Arial" w:cs="Arial"/>
          <w:sz w:val="20"/>
        </w:rPr>
        <w:t>/odstranění vad díla</w:t>
      </w:r>
      <w:r w:rsidR="007D3F69" w:rsidRPr="009A375B">
        <w:rPr>
          <w:rFonts w:ascii="Arial" w:hAnsi="Arial" w:cs="Arial"/>
          <w:sz w:val="20"/>
        </w:rPr>
        <w:t xml:space="preserve">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w:t>
      </w:r>
      <w:r w:rsidR="00AF74B3">
        <w:rPr>
          <w:rFonts w:ascii="Arial" w:hAnsi="Arial" w:cs="Arial"/>
          <w:sz w:val="20"/>
        </w:rPr>
        <w:t>/jiné</w:t>
      </w:r>
      <w:r w:rsidRPr="009A375B">
        <w:rPr>
          <w:rFonts w:ascii="Arial" w:hAnsi="Arial" w:cs="Arial"/>
          <w:sz w:val="20"/>
        </w:rPr>
        <w:t xml:space="preserve">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07895781" w14:textId="77777777" w:rsidR="00A3733B" w:rsidRPr="009A375B" w:rsidRDefault="00A3733B" w:rsidP="00D04AE9">
      <w:pPr>
        <w:pStyle w:val="Zkladntextodsazen31"/>
        <w:ind w:left="0" w:firstLine="0"/>
        <w:rPr>
          <w:rFonts w:ascii="Arial" w:hAnsi="Arial" w:cs="Arial"/>
          <w:sz w:val="20"/>
        </w:rPr>
      </w:pPr>
    </w:p>
    <w:p w14:paraId="3AEEA2E4"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Práva a povinnosti </w:t>
      </w:r>
      <w:r w:rsidR="009708A4" w:rsidRPr="009A375B">
        <w:rPr>
          <w:rFonts w:ascii="Arial" w:hAnsi="Arial" w:cs="Arial"/>
          <w:sz w:val="20"/>
        </w:rPr>
        <w:t>se</w:t>
      </w:r>
      <w:r w:rsidRPr="009A375B">
        <w:rPr>
          <w:rFonts w:ascii="Arial" w:hAnsi="Arial" w:cs="Arial"/>
          <w:sz w:val="20"/>
        </w:rPr>
        <w:t xml:space="preserve"> zhotovitelem poskytnuté záruky nezanikají ani odstoupením kterékoli ze smluvních stran od smlouvy.</w:t>
      </w:r>
    </w:p>
    <w:p w14:paraId="6FEBD30D" w14:textId="77777777" w:rsidR="00375A69" w:rsidRPr="009A375B" w:rsidRDefault="00375A69" w:rsidP="00D04AE9">
      <w:pPr>
        <w:pStyle w:val="Zkladntextodsazen31"/>
        <w:ind w:left="0" w:firstLine="0"/>
        <w:rPr>
          <w:rFonts w:ascii="Arial" w:hAnsi="Arial" w:cs="Arial"/>
          <w:sz w:val="20"/>
        </w:rPr>
      </w:pPr>
    </w:p>
    <w:p w14:paraId="450C8BD7"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0D5D8329" w14:textId="77777777" w:rsidR="005A16F6" w:rsidRPr="009A375B" w:rsidRDefault="005A16F6" w:rsidP="005A16F6">
      <w:pPr>
        <w:pStyle w:val="Zkladntextodsazen31"/>
        <w:ind w:left="705" w:firstLine="0"/>
        <w:rPr>
          <w:rFonts w:ascii="Arial" w:hAnsi="Arial" w:cs="Arial"/>
          <w:sz w:val="20"/>
        </w:rPr>
      </w:pPr>
    </w:p>
    <w:p w14:paraId="577D7D61" w14:textId="77777777" w:rsidR="00A3733B" w:rsidRPr="00577334"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w:t>
      </w:r>
      <w:r w:rsidRPr="00577334">
        <w:rPr>
          <w:rFonts w:ascii="Arial" w:hAnsi="Arial" w:cs="Arial"/>
          <w:sz w:val="20"/>
        </w:rPr>
        <w:t>jeden stejnopis obdrží každá ze smluvních stran. Ustanovení článku XI. odst. 11.4. této smlouvy platí analogicky.</w:t>
      </w:r>
    </w:p>
    <w:p w14:paraId="5D6890F4" w14:textId="77777777" w:rsidR="008B60C6" w:rsidRPr="00577334" w:rsidRDefault="008B60C6" w:rsidP="008B60C6">
      <w:pPr>
        <w:pStyle w:val="Odstavecseseznamem"/>
        <w:rPr>
          <w:rFonts w:ascii="Arial" w:hAnsi="Arial" w:cs="Arial"/>
        </w:rPr>
      </w:pPr>
    </w:p>
    <w:p w14:paraId="70BB52E8" w14:textId="77777777" w:rsidR="008B60C6" w:rsidRPr="00577334" w:rsidRDefault="008B60C6" w:rsidP="008B60C6">
      <w:pPr>
        <w:pStyle w:val="Zkladntextodsazen31"/>
        <w:ind w:left="705" w:firstLine="0"/>
        <w:rPr>
          <w:rFonts w:ascii="Arial" w:hAnsi="Arial" w:cs="Arial"/>
          <w:sz w:val="20"/>
        </w:rPr>
      </w:pPr>
    </w:p>
    <w:p w14:paraId="32AE3660" w14:textId="77777777" w:rsidR="00A3733B" w:rsidRPr="00577334" w:rsidRDefault="00A3733B" w:rsidP="005E5C56">
      <w:pPr>
        <w:jc w:val="both"/>
        <w:rPr>
          <w:rFonts w:ascii="Arial" w:hAnsi="Arial" w:cs="Arial"/>
          <w:b/>
        </w:rPr>
      </w:pPr>
      <w:r w:rsidRPr="00577334">
        <w:rPr>
          <w:rFonts w:ascii="Arial" w:hAnsi="Arial" w:cs="Arial"/>
          <w:b/>
        </w:rPr>
        <w:lastRenderedPageBreak/>
        <w:t>XII.</w:t>
      </w:r>
      <w:r w:rsidRPr="00577334">
        <w:rPr>
          <w:rFonts w:ascii="Arial" w:hAnsi="Arial" w:cs="Arial"/>
          <w:b/>
        </w:rPr>
        <w:tab/>
        <w:t>Předání a převzetí díla</w:t>
      </w:r>
    </w:p>
    <w:p w14:paraId="6068C642" w14:textId="77777777" w:rsidR="00A3733B" w:rsidRPr="00577334" w:rsidRDefault="00A3733B" w:rsidP="005E5C56">
      <w:pPr>
        <w:rPr>
          <w:rFonts w:ascii="Arial" w:hAnsi="Arial" w:cs="Arial"/>
          <w:b/>
        </w:rPr>
      </w:pPr>
    </w:p>
    <w:p w14:paraId="2E8AB376" w14:textId="2E925138" w:rsidR="00E05D33" w:rsidRPr="00577334" w:rsidRDefault="00A01E88" w:rsidP="008D2B6A">
      <w:pPr>
        <w:numPr>
          <w:ilvl w:val="1"/>
          <w:numId w:val="19"/>
        </w:numPr>
        <w:ind w:left="709" w:hanging="709"/>
        <w:jc w:val="both"/>
        <w:rPr>
          <w:rFonts w:ascii="Arial" w:hAnsi="Arial" w:cs="Arial"/>
        </w:rPr>
      </w:pPr>
      <w:r w:rsidRPr="00577334">
        <w:rPr>
          <w:rFonts w:ascii="Arial" w:hAnsi="Arial" w:cs="Arial"/>
        </w:rPr>
        <w:t>Zhotovitel se zavazuje protokolárně předat dílo objednateli nejpozději v termínu dle článku III. odst. 3.1. písm. c) této smlouvy</w:t>
      </w:r>
      <w:r w:rsidR="00E05D33" w:rsidRPr="00577334">
        <w:rPr>
          <w:rFonts w:ascii="Arial" w:hAnsi="Arial" w:cs="Arial"/>
        </w:rPr>
        <w:t>.</w:t>
      </w:r>
      <w:r w:rsidR="008B60C6" w:rsidRPr="00577334">
        <w:rPr>
          <w:rFonts w:ascii="Arial" w:hAnsi="Arial" w:cs="Arial"/>
        </w:rPr>
        <w:t xml:space="preserve"> Dílo bude předáváno postupně v závislosti na dokončení jednotlivých částí díla – etap dle čl. III</w:t>
      </w:r>
      <w:r w:rsidR="002425BD" w:rsidRPr="00577334">
        <w:rPr>
          <w:rFonts w:ascii="Arial" w:hAnsi="Arial" w:cs="Arial"/>
        </w:rPr>
        <w:t>.</w:t>
      </w:r>
      <w:r w:rsidR="008B60C6" w:rsidRPr="00577334">
        <w:rPr>
          <w:rFonts w:ascii="Arial" w:hAnsi="Arial" w:cs="Arial"/>
        </w:rPr>
        <w:t xml:space="preserve"> odst. 3.1 </w:t>
      </w:r>
      <w:r w:rsidR="002425BD" w:rsidRPr="00577334">
        <w:rPr>
          <w:rFonts w:ascii="Arial" w:hAnsi="Arial" w:cs="Arial"/>
        </w:rPr>
        <w:t xml:space="preserve">písm. f) </w:t>
      </w:r>
      <w:r w:rsidR="008B60C6" w:rsidRPr="00577334">
        <w:rPr>
          <w:rFonts w:ascii="Arial" w:hAnsi="Arial" w:cs="Arial"/>
        </w:rPr>
        <w:t>této smlouvy.</w:t>
      </w:r>
    </w:p>
    <w:p w14:paraId="1A137569" w14:textId="77777777" w:rsidR="00E05D33" w:rsidRPr="00577334" w:rsidRDefault="00E05D33" w:rsidP="00E05D33">
      <w:pPr>
        <w:ind w:left="709"/>
        <w:jc w:val="both"/>
        <w:rPr>
          <w:rFonts w:ascii="Arial" w:hAnsi="Arial" w:cs="Arial"/>
        </w:rPr>
      </w:pPr>
    </w:p>
    <w:p w14:paraId="778BF1D1" w14:textId="77777777" w:rsidR="00A3733B" w:rsidRPr="00577334" w:rsidRDefault="00352093" w:rsidP="008D2B6A">
      <w:pPr>
        <w:numPr>
          <w:ilvl w:val="1"/>
          <w:numId w:val="19"/>
        </w:numPr>
        <w:ind w:left="709" w:hanging="709"/>
        <w:jc w:val="both"/>
        <w:rPr>
          <w:rFonts w:ascii="Arial" w:hAnsi="Arial" w:cs="Arial"/>
        </w:rPr>
      </w:pPr>
      <w:r w:rsidRPr="00577334">
        <w:rPr>
          <w:rFonts w:ascii="Arial" w:hAnsi="Arial" w:cs="Arial"/>
        </w:rPr>
        <w:t>O předání díla zhotovitelem objednateli bude sepsán písemný protokol.</w:t>
      </w:r>
      <w:r w:rsidR="00A3733B" w:rsidRPr="00577334">
        <w:rPr>
          <w:rFonts w:ascii="Arial" w:hAnsi="Arial" w:cs="Arial"/>
        </w:rPr>
        <w:t xml:space="preserve"> </w:t>
      </w:r>
    </w:p>
    <w:p w14:paraId="4EC8D35D" w14:textId="77777777" w:rsidR="00A3733B" w:rsidRPr="00577334" w:rsidRDefault="00A3733B" w:rsidP="005E5C56">
      <w:pPr>
        <w:jc w:val="both"/>
        <w:rPr>
          <w:rFonts w:ascii="Arial" w:hAnsi="Arial" w:cs="Arial"/>
        </w:rPr>
      </w:pPr>
    </w:p>
    <w:p w14:paraId="09617B1E" w14:textId="77777777" w:rsidR="004F18DC" w:rsidRDefault="00A3733B" w:rsidP="008D2B6A">
      <w:pPr>
        <w:numPr>
          <w:ilvl w:val="1"/>
          <w:numId w:val="19"/>
        </w:numPr>
        <w:ind w:left="709" w:hanging="709"/>
        <w:jc w:val="both"/>
        <w:rPr>
          <w:rFonts w:ascii="Arial" w:hAnsi="Arial" w:cs="Arial"/>
        </w:rPr>
      </w:pPr>
      <w:r w:rsidRPr="00577334">
        <w:rPr>
          <w:rFonts w:ascii="Arial" w:hAnsi="Arial" w:cs="Arial"/>
        </w:rPr>
        <w:t xml:space="preserve">Nejpozději na poslední den provedení díla, resp. jeho </w:t>
      </w:r>
      <w:r w:rsidR="00067C75" w:rsidRPr="00577334">
        <w:rPr>
          <w:rFonts w:ascii="Arial" w:hAnsi="Arial" w:cs="Arial"/>
        </w:rPr>
        <w:t xml:space="preserve">dílčí </w:t>
      </w:r>
      <w:r w:rsidRPr="00577334">
        <w:rPr>
          <w:rFonts w:ascii="Arial" w:hAnsi="Arial" w:cs="Arial"/>
        </w:rPr>
        <w:t xml:space="preserve">části, svolá </w:t>
      </w:r>
      <w:r w:rsidR="00AF74B3" w:rsidRPr="00577334">
        <w:rPr>
          <w:rFonts w:ascii="Arial" w:hAnsi="Arial" w:cs="Arial"/>
        </w:rPr>
        <w:t>zhotovitel</w:t>
      </w:r>
      <w:r w:rsidR="00635D83" w:rsidRPr="00577334">
        <w:rPr>
          <w:rFonts w:ascii="Arial" w:hAnsi="Arial" w:cs="Arial"/>
        </w:rPr>
        <w:t xml:space="preserve"> po konzultaci s </w:t>
      </w:r>
      <w:r w:rsidR="00AF74B3" w:rsidRPr="00577334">
        <w:rPr>
          <w:rFonts w:ascii="Arial" w:hAnsi="Arial" w:cs="Arial"/>
        </w:rPr>
        <w:t>objednatelem</w:t>
      </w:r>
      <w:r w:rsidRPr="00577334">
        <w:rPr>
          <w:rFonts w:ascii="Arial" w:hAnsi="Arial" w:cs="Arial"/>
        </w:rPr>
        <w:t xml:space="preserve"> přejímací řízení. Na přejímací řízení přizve zhotovitel</w:t>
      </w:r>
      <w:r w:rsidR="00AF74B3" w:rsidRPr="00577334">
        <w:rPr>
          <w:rFonts w:ascii="Arial" w:hAnsi="Arial" w:cs="Arial"/>
        </w:rPr>
        <w:t xml:space="preserve"> objednatel</w:t>
      </w:r>
      <w:r w:rsidR="00AC4ED0" w:rsidRPr="00577334">
        <w:rPr>
          <w:rFonts w:ascii="Arial" w:hAnsi="Arial" w:cs="Arial"/>
        </w:rPr>
        <w:t>e</w:t>
      </w:r>
      <w:r w:rsidRPr="00577334">
        <w:rPr>
          <w:rFonts w:ascii="Arial" w:hAnsi="Arial" w:cs="Arial"/>
        </w:rPr>
        <w:t xml:space="preserve">, a to písemným oznámením, které musí být doručeno </w:t>
      </w:r>
      <w:r w:rsidR="00635D83" w:rsidRPr="00577334">
        <w:rPr>
          <w:rFonts w:ascii="Arial" w:hAnsi="Arial" w:cs="Arial"/>
        </w:rPr>
        <w:t>zhotoviteli</w:t>
      </w:r>
      <w:r w:rsidRPr="00577334">
        <w:rPr>
          <w:rFonts w:ascii="Arial" w:hAnsi="Arial" w:cs="Arial"/>
        </w:rPr>
        <w:t xml:space="preserve"> alespoň</w:t>
      </w:r>
      <w:r w:rsidR="004E05B5" w:rsidRPr="00577334">
        <w:rPr>
          <w:rFonts w:ascii="Arial" w:hAnsi="Arial" w:cs="Arial"/>
        </w:rPr>
        <w:t xml:space="preserve"> 10</w:t>
      </w:r>
      <w:r w:rsidRPr="00577334">
        <w:rPr>
          <w:rFonts w:ascii="Arial" w:hAnsi="Arial" w:cs="Arial"/>
        </w:rPr>
        <w:t xml:space="preserve"> </w:t>
      </w:r>
      <w:r w:rsidR="004E05B5" w:rsidRPr="00577334">
        <w:rPr>
          <w:rFonts w:ascii="Arial" w:hAnsi="Arial" w:cs="Arial"/>
        </w:rPr>
        <w:t>(</w:t>
      </w:r>
      <w:r w:rsidRPr="009D2D52">
        <w:rPr>
          <w:rFonts w:ascii="Arial" w:hAnsi="Arial" w:cs="Arial"/>
        </w:rPr>
        <w:t>deset</w:t>
      </w:r>
      <w:r w:rsidR="004E05B5" w:rsidRPr="009D2D52">
        <w:rPr>
          <w:rFonts w:ascii="Arial" w:hAnsi="Arial" w:cs="Arial"/>
        </w:rPr>
        <w:t>)</w:t>
      </w:r>
      <w:r w:rsidRPr="009D2D52">
        <w:rPr>
          <w:rFonts w:ascii="Arial" w:hAnsi="Arial" w:cs="Arial"/>
        </w:rPr>
        <w:t xml:space="preserve"> </w:t>
      </w:r>
      <w:r w:rsidR="001146C9" w:rsidRPr="009D2D52">
        <w:rPr>
          <w:rFonts w:ascii="Arial" w:hAnsi="Arial" w:cs="Arial"/>
        </w:rPr>
        <w:t>pracovních dnů předem an</w:t>
      </w:r>
      <w:r w:rsidRPr="009D2D52">
        <w:rPr>
          <w:rFonts w:ascii="Arial" w:hAnsi="Arial" w:cs="Arial"/>
        </w:rPr>
        <w:t xml:space="preserve">ebo provedeno ve stejné lhůtě </w:t>
      </w:r>
      <w:r w:rsidR="009D454D" w:rsidRPr="009D2D52">
        <w:rPr>
          <w:rFonts w:ascii="Arial" w:hAnsi="Arial" w:cs="Arial"/>
        </w:rPr>
        <w:t>zápisem ve stavebním deníku</w:t>
      </w:r>
      <w:r w:rsidRPr="009D2D52">
        <w:rPr>
          <w:rFonts w:ascii="Arial" w:hAnsi="Arial" w:cs="Arial"/>
        </w:rPr>
        <w:t xml:space="preserve">. V případě, že nebude </w:t>
      </w:r>
      <w:r w:rsidR="00AF74B3">
        <w:rPr>
          <w:rFonts w:ascii="Arial" w:hAnsi="Arial" w:cs="Arial"/>
        </w:rPr>
        <w:t>objednateli</w:t>
      </w:r>
      <w:r w:rsidRPr="009D2D52">
        <w:rPr>
          <w:rFonts w:ascii="Arial" w:hAnsi="Arial" w:cs="Arial"/>
        </w:rPr>
        <w:t xml:space="preserve"> řádně a</w:t>
      </w:r>
      <w:r w:rsidR="002E2328">
        <w:rPr>
          <w:rFonts w:ascii="Arial" w:hAnsi="Arial" w:cs="Arial"/>
        </w:rPr>
        <w:t> </w:t>
      </w:r>
      <w:r w:rsidRPr="009D2D52">
        <w:rPr>
          <w:rFonts w:ascii="Arial" w:hAnsi="Arial" w:cs="Arial"/>
        </w:rPr>
        <w:t xml:space="preserve">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9D2D52">
        <w:rPr>
          <w:rFonts w:ascii="Arial" w:hAnsi="Arial" w:cs="Arial"/>
        </w:rPr>
        <w:t>pod</w:t>
      </w:r>
      <w:r w:rsidR="00C63490" w:rsidRPr="009D2D52">
        <w:rPr>
          <w:rFonts w:ascii="Arial" w:hAnsi="Arial" w:cs="Arial"/>
        </w:rPr>
        <w:t xml:space="preserve">dodavatelů </w:t>
      </w:r>
      <w:r w:rsidRPr="009D2D52">
        <w:rPr>
          <w:rFonts w:ascii="Arial" w:hAnsi="Arial" w:cs="Arial"/>
        </w:rPr>
        <w:t>či jejich oprávněných zástupců a</w:t>
      </w:r>
      <w:r w:rsidR="002E2328">
        <w:rPr>
          <w:rFonts w:ascii="Arial" w:hAnsi="Arial" w:cs="Arial"/>
        </w:rPr>
        <w:t> </w:t>
      </w:r>
      <w:r w:rsidRPr="009D2D52">
        <w:rPr>
          <w:rFonts w:ascii="Arial" w:hAnsi="Arial" w:cs="Arial"/>
        </w:rPr>
        <w:t>současně i účast všech smluvních partnerů či jejich oprávněných zástupců.</w:t>
      </w:r>
    </w:p>
    <w:p w14:paraId="7BBCE9B0" w14:textId="77777777" w:rsidR="0017662E" w:rsidRPr="009D2D52" w:rsidRDefault="0017662E" w:rsidP="0017662E">
      <w:pPr>
        <w:jc w:val="both"/>
        <w:rPr>
          <w:rFonts w:ascii="Arial" w:hAnsi="Arial" w:cs="Arial"/>
        </w:rPr>
      </w:pPr>
    </w:p>
    <w:p w14:paraId="195E0332" w14:textId="77777777" w:rsidR="00067C75" w:rsidRPr="000261DB" w:rsidRDefault="00A3733B" w:rsidP="000261DB">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r w:rsidRPr="000261DB">
        <w:rPr>
          <w:rFonts w:ascii="Arial" w:hAnsi="Arial" w:cs="Arial"/>
        </w:rPr>
        <w:t xml:space="preserve">Předávací protokol musí obsahovat alespoň předmět a charakteristiku díla, resp. jeho </w:t>
      </w:r>
      <w:r w:rsidR="00D3099F" w:rsidRPr="000261DB">
        <w:rPr>
          <w:rFonts w:ascii="Arial" w:hAnsi="Arial" w:cs="Arial"/>
        </w:rPr>
        <w:t xml:space="preserve">dílčí </w:t>
      </w:r>
      <w:r w:rsidRPr="000261DB">
        <w:rPr>
          <w:rFonts w:ascii="Arial" w:hAnsi="Arial" w:cs="Arial"/>
        </w:rPr>
        <w:t xml:space="preserve">části, místo provedení díla, soupis vad </w:t>
      </w:r>
      <w:r w:rsidR="00DA065E" w:rsidRPr="000261DB">
        <w:rPr>
          <w:rFonts w:ascii="Arial" w:hAnsi="Arial" w:cs="Arial"/>
        </w:rPr>
        <w:t xml:space="preserve">a nedodělků </w:t>
      </w:r>
      <w:r w:rsidR="001146C9" w:rsidRPr="000261DB">
        <w:rPr>
          <w:rFonts w:ascii="Arial" w:hAnsi="Arial" w:cs="Arial"/>
        </w:rPr>
        <w:t xml:space="preserve">díla </w:t>
      </w:r>
      <w:r w:rsidR="00807DF2" w:rsidRPr="000261DB">
        <w:rPr>
          <w:rFonts w:ascii="Arial" w:hAnsi="Arial" w:cs="Arial"/>
        </w:rPr>
        <w:t xml:space="preserve">zjištěných </w:t>
      </w:r>
      <w:r w:rsidR="001146C9" w:rsidRPr="000261DB">
        <w:rPr>
          <w:rFonts w:ascii="Arial" w:hAnsi="Arial" w:cs="Arial"/>
        </w:rPr>
        <w:t xml:space="preserve">v době předávacího řízení </w:t>
      </w:r>
      <w:r w:rsidRPr="000261DB">
        <w:rPr>
          <w:rFonts w:ascii="Arial" w:hAnsi="Arial" w:cs="Arial"/>
        </w:rPr>
        <w:t xml:space="preserve">stanovených zhotovitelem či objednatelem, vyjádření zhotovitele k vadám </w:t>
      </w:r>
      <w:r w:rsidR="00D3099F" w:rsidRPr="000261DB">
        <w:rPr>
          <w:rFonts w:ascii="Arial" w:hAnsi="Arial" w:cs="Arial"/>
        </w:rPr>
        <w:t xml:space="preserve">a nedodělkům </w:t>
      </w:r>
      <w:r w:rsidRPr="000261DB">
        <w:rPr>
          <w:rFonts w:ascii="Arial" w:hAnsi="Arial" w:cs="Arial"/>
        </w:rPr>
        <w:t xml:space="preserve">díla vytčeným objednatelem, lhůty pro odstranění vad </w:t>
      </w:r>
      <w:r w:rsidR="00DA065E" w:rsidRPr="000261DB">
        <w:rPr>
          <w:rFonts w:ascii="Arial" w:hAnsi="Arial" w:cs="Arial"/>
        </w:rPr>
        <w:t xml:space="preserve">a </w:t>
      </w:r>
      <w:r w:rsidR="00D3099F" w:rsidRPr="000261DB">
        <w:rPr>
          <w:rFonts w:ascii="Arial" w:hAnsi="Arial" w:cs="Arial"/>
        </w:rPr>
        <w:t xml:space="preserve">provedení </w:t>
      </w:r>
      <w:r w:rsidR="00DA065E" w:rsidRPr="000261DB">
        <w:rPr>
          <w:rFonts w:ascii="Arial" w:hAnsi="Arial" w:cs="Arial"/>
        </w:rPr>
        <w:t xml:space="preserve">nedodělků </w:t>
      </w:r>
      <w:r w:rsidRPr="000261DB">
        <w:rPr>
          <w:rFonts w:ascii="Arial" w:hAnsi="Arial" w:cs="Arial"/>
        </w:rPr>
        <w:t xml:space="preserve">díla, zhodnocení jakosti díla a jeho částí, dohodu o lhůtách a opatřeních k odstranění vad </w:t>
      </w:r>
      <w:r w:rsidR="00D3099F" w:rsidRPr="000261DB">
        <w:rPr>
          <w:rFonts w:ascii="Arial" w:hAnsi="Arial" w:cs="Arial"/>
        </w:rPr>
        <w:t xml:space="preserve">a provedení nedodělků </w:t>
      </w:r>
      <w:r w:rsidRPr="000261DB">
        <w:rPr>
          <w:rFonts w:ascii="Arial" w:hAnsi="Arial" w:cs="Arial"/>
        </w:rPr>
        <w:t xml:space="preserve">díla, záznam o nutných dodatečně požadovaných pracích, případnou dohodu o slevě z ceny za provedení díla, </w:t>
      </w:r>
      <w:r w:rsidR="00807DF2" w:rsidRPr="000261DB">
        <w:rPr>
          <w:rFonts w:ascii="Arial" w:hAnsi="Arial" w:cs="Arial"/>
        </w:rPr>
        <w:t xml:space="preserve">soupis příloh </w:t>
      </w:r>
      <w:r w:rsidRPr="000261DB">
        <w:rPr>
          <w:rFonts w:ascii="Arial" w:hAnsi="Arial" w:cs="Arial"/>
        </w:rPr>
        <w:t>a</w:t>
      </w:r>
      <w:r w:rsidR="00807DF2" w:rsidRPr="000261DB">
        <w:rPr>
          <w:rFonts w:ascii="Arial" w:hAnsi="Arial" w:cs="Arial"/>
        </w:rPr>
        <w:t xml:space="preserve"> stanovisko objednatele, zda dílo přejímá či nikoli</w:t>
      </w:r>
      <w:r w:rsidRPr="000261DB">
        <w:rPr>
          <w:rFonts w:ascii="Arial" w:hAnsi="Arial" w:cs="Arial"/>
        </w:rPr>
        <w:t xml:space="preserve">. </w:t>
      </w:r>
    </w:p>
    <w:p w14:paraId="46AD4B30" w14:textId="77777777" w:rsidR="00A3733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012A48DB" w14:textId="77777777" w:rsidR="00A257F7" w:rsidRPr="009A375B" w:rsidRDefault="00A257F7" w:rsidP="00807DF2">
      <w:pPr>
        <w:ind w:left="709"/>
        <w:jc w:val="both"/>
        <w:rPr>
          <w:rFonts w:ascii="Arial" w:hAnsi="Arial" w:cs="Arial"/>
        </w:rPr>
      </w:pPr>
    </w:p>
    <w:p w14:paraId="4E39B9EC" w14:textId="77777777" w:rsidR="00067C75" w:rsidRPr="00DB21FD" w:rsidRDefault="004449D1" w:rsidP="00DB21FD">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179E6DB4" w14:textId="33B079CF" w:rsidR="00067C75" w:rsidRPr="009A375B" w:rsidRDefault="00A3733B" w:rsidP="00DB21FD">
      <w:pPr>
        <w:pStyle w:val="Zkladntext21"/>
        <w:spacing w:after="0" w:line="240" w:lineRule="auto"/>
        <w:ind w:left="709"/>
        <w:jc w:val="both"/>
        <w:rPr>
          <w:rFonts w:ascii="Arial" w:hAnsi="Arial" w:cs="Arial"/>
          <w:bCs/>
        </w:rPr>
      </w:pPr>
      <w:r w:rsidRPr="009A375B">
        <w:rPr>
          <w:rFonts w:ascii="Arial" w:hAnsi="Arial" w:cs="Arial"/>
          <w:bCs/>
        </w:rPr>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577334">
        <w:rPr>
          <w:rFonts w:ascii="Arial" w:hAnsi="Arial" w:cs="Arial"/>
          <w:bCs/>
        </w:rPr>
        <w:t>8</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 xml:space="preserve">č. </w:t>
      </w:r>
      <w:r w:rsidR="00B769AB">
        <w:rPr>
          <w:rFonts w:ascii="Arial" w:hAnsi="Arial" w:cs="Arial"/>
          <w:bCs/>
        </w:rPr>
        <w:t>541/2020</w:t>
      </w:r>
      <w:r w:rsidR="00AF3FFE" w:rsidRPr="001B557B">
        <w:rPr>
          <w:rFonts w:ascii="Arial" w:hAnsi="Arial" w:cs="Arial"/>
          <w:bCs/>
        </w:rPr>
        <w:t xml:space="preserve">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w:t>
      </w:r>
      <w:r w:rsidR="00A77B96">
        <w:rPr>
          <w:rFonts w:ascii="Arial" w:hAnsi="Arial" w:cs="Arial"/>
          <w:bCs/>
        </w:rPr>
        <w:t> </w:t>
      </w:r>
      <w:r w:rsidRPr="009A375B">
        <w:rPr>
          <w:rFonts w:ascii="Arial" w:hAnsi="Arial" w:cs="Arial"/>
          <w:bCs/>
        </w:rPr>
        <w:t>další doklady prokazující splnění podmínek orgánů a organizací, které si v souladu s právními předpisy stanovily. Dokumentaci skutečného provedení díla je povinen zhotovitel předat ve třech vyhotoveních objednateli při předání díla.</w:t>
      </w:r>
    </w:p>
    <w:p w14:paraId="33E33E99"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V případě, že nedojde k předložení a předání objednateli shora uvedených dokladů nejpozději při přejímacím řízení, nepovažuje se dílo za řádně předané.</w:t>
      </w:r>
    </w:p>
    <w:p w14:paraId="2FE553DE" w14:textId="77777777" w:rsidR="00A3733B" w:rsidRPr="009A375B" w:rsidRDefault="00A3733B" w:rsidP="005E5C56">
      <w:pPr>
        <w:ind w:left="705" w:hanging="705"/>
        <w:jc w:val="both"/>
        <w:rPr>
          <w:rFonts w:ascii="Arial" w:hAnsi="Arial" w:cs="Arial"/>
        </w:rPr>
      </w:pPr>
    </w:p>
    <w:p w14:paraId="0BCF2ECA"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2642A545" w14:textId="77777777" w:rsidR="00A6363D" w:rsidRPr="009A375B" w:rsidRDefault="00A6363D" w:rsidP="00A6363D">
      <w:pPr>
        <w:pStyle w:val="Zkladntext21"/>
        <w:spacing w:after="0" w:line="240" w:lineRule="auto"/>
        <w:jc w:val="both"/>
        <w:rPr>
          <w:rFonts w:ascii="Arial" w:hAnsi="Arial" w:cs="Arial"/>
        </w:rPr>
      </w:pPr>
    </w:p>
    <w:p w14:paraId="65CB1025" w14:textId="2F279888" w:rsidR="00A6363D"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lastRenderedPageBreak/>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1D13713A" w14:textId="7A630C95" w:rsidR="009B6469" w:rsidRPr="009A375B" w:rsidRDefault="009B6469" w:rsidP="009B6469">
      <w:pPr>
        <w:pStyle w:val="Zkladntext21"/>
        <w:spacing w:after="0" w:line="240" w:lineRule="auto"/>
        <w:jc w:val="both"/>
        <w:rPr>
          <w:rFonts w:ascii="Arial" w:hAnsi="Arial" w:cs="Arial"/>
        </w:rPr>
      </w:pPr>
    </w:p>
    <w:p w14:paraId="77426BF1"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4A33E513" w14:textId="77777777" w:rsidR="00A3733B" w:rsidRPr="009A375B" w:rsidRDefault="00A3733B" w:rsidP="005E5C56">
      <w:pPr>
        <w:jc w:val="both"/>
        <w:rPr>
          <w:rFonts w:ascii="Arial" w:hAnsi="Arial" w:cs="Arial"/>
        </w:rPr>
      </w:pPr>
    </w:p>
    <w:p w14:paraId="43E7F2BA"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w:t>
      </w:r>
      <w:r w:rsidR="00A77B96">
        <w:rPr>
          <w:rFonts w:ascii="Arial" w:hAnsi="Arial" w:cs="Arial"/>
        </w:rPr>
        <w:t> </w:t>
      </w:r>
      <w:r w:rsidRPr="009A375B">
        <w:rPr>
          <w:rFonts w:ascii="Arial" w:hAnsi="Arial" w:cs="Arial"/>
        </w:rPr>
        <w:t>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3457A7D5" w14:textId="77777777" w:rsidR="00A3733B" w:rsidRPr="009A375B" w:rsidRDefault="00A3733B" w:rsidP="005E5C56">
      <w:pPr>
        <w:ind w:left="720"/>
        <w:jc w:val="both"/>
        <w:rPr>
          <w:rFonts w:ascii="Arial" w:hAnsi="Arial" w:cs="Arial"/>
          <w:shd w:val="clear" w:color="auto" w:fill="FFFF00"/>
        </w:rPr>
      </w:pPr>
    </w:p>
    <w:p w14:paraId="21CE5D30"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04D9C6DE" w14:textId="77777777" w:rsidR="00A3733B" w:rsidRPr="009A375B" w:rsidRDefault="00A3733B" w:rsidP="005E5C56">
      <w:pPr>
        <w:pStyle w:val="Odstavecseseznamem"/>
        <w:rPr>
          <w:rFonts w:ascii="Arial" w:hAnsi="Arial" w:cs="Arial"/>
        </w:rPr>
      </w:pPr>
    </w:p>
    <w:p w14:paraId="31AEF09E" w14:textId="77777777" w:rsidR="002060FC" w:rsidRPr="009B0243" w:rsidRDefault="00A3733B" w:rsidP="009B0243">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1F519932" w14:textId="77777777" w:rsidR="008A63E8" w:rsidRPr="009A375B" w:rsidRDefault="008A63E8" w:rsidP="005E5C56">
      <w:pPr>
        <w:ind w:left="720"/>
        <w:jc w:val="both"/>
        <w:rPr>
          <w:rFonts w:ascii="Arial" w:hAnsi="Arial" w:cs="Arial"/>
        </w:rPr>
      </w:pPr>
    </w:p>
    <w:p w14:paraId="186EC4B2"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6C7C969C" w14:textId="77777777" w:rsidR="0005504A" w:rsidRPr="009A375B" w:rsidRDefault="0005504A" w:rsidP="005E5C56">
      <w:pPr>
        <w:rPr>
          <w:rFonts w:ascii="Arial" w:hAnsi="Arial" w:cs="Arial"/>
          <w:b/>
        </w:rPr>
      </w:pPr>
    </w:p>
    <w:p w14:paraId="6EF3179B" w14:textId="77777777" w:rsidR="00A3733B" w:rsidRPr="009A375B" w:rsidRDefault="00A3733B" w:rsidP="005E5C56">
      <w:pPr>
        <w:jc w:val="both"/>
        <w:rPr>
          <w:rFonts w:ascii="Arial" w:hAnsi="Arial" w:cs="Arial"/>
          <w:b/>
        </w:rPr>
      </w:pPr>
      <w:r w:rsidRPr="009A375B">
        <w:rPr>
          <w:rFonts w:ascii="Arial" w:hAnsi="Arial" w:cs="Arial"/>
          <w:b/>
        </w:rPr>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7EDD76DD" w14:textId="77777777" w:rsidR="00A3733B" w:rsidRPr="009A375B" w:rsidRDefault="00A3733B" w:rsidP="005E5C56">
      <w:pPr>
        <w:jc w:val="center"/>
        <w:rPr>
          <w:rFonts w:ascii="Arial" w:hAnsi="Arial" w:cs="Arial"/>
          <w:b/>
        </w:rPr>
      </w:pPr>
    </w:p>
    <w:p w14:paraId="1126003D" w14:textId="405E6CB0" w:rsidR="00CF39B1" w:rsidRPr="009A375B" w:rsidRDefault="00A3733B" w:rsidP="007A796B">
      <w:pPr>
        <w:numPr>
          <w:ilvl w:val="0"/>
          <w:numId w:val="32"/>
        </w:numPr>
        <w:ind w:hanging="720"/>
        <w:jc w:val="both"/>
        <w:rPr>
          <w:rFonts w:ascii="Arial" w:hAnsi="Arial" w:cs="Arial"/>
        </w:rPr>
      </w:pPr>
      <w:r w:rsidRPr="00577334">
        <w:rPr>
          <w:rFonts w:ascii="Arial" w:hAnsi="Arial" w:cs="Arial"/>
        </w:rPr>
        <w:t xml:space="preserve">Smluvní strany se dohodly, že v případě </w:t>
      </w:r>
      <w:r w:rsidR="00385A27" w:rsidRPr="00577334">
        <w:rPr>
          <w:rFonts w:ascii="Arial" w:hAnsi="Arial" w:cs="Arial"/>
        </w:rPr>
        <w:t xml:space="preserve">prodlení se splněním povinností stanovených v </w:t>
      </w:r>
      <w:r w:rsidRPr="00577334">
        <w:rPr>
          <w:rFonts w:ascii="Arial" w:hAnsi="Arial" w:cs="Arial"/>
        </w:rPr>
        <w:t>článku III. odst. 3.1.</w:t>
      </w:r>
      <w:r w:rsidR="00CF39B1" w:rsidRPr="00577334">
        <w:rPr>
          <w:rFonts w:ascii="Arial" w:hAnsi="Arial" w:cs="Arial"/>
        </w:rPr>
        <w:t xml:space="preserve"> písm. c) </w:t>
      </w:r>
      <w:r w:rsidR="008B60C6" w:rsidRPr="00577334">
        <w:rPr>
          <w:rFonts w:ascii="Arial" w:hAnsi="Arial" w:cs="Arial"/>
        </w:rPr>
        <w:t xml:space="preserve">a f) </w:t>
      </w:r>
      <w:r w:rsidR="00DA37BB" w:rsidRPr="00577334">
        <w:rPr>
          <w:rFonts w:ascii="Arial" w:hAnsi="Arial" w:cs="Arial"/>
        </w:rPr>
        <w:t xml:space="preserve">této smlouvy </w:t>
      </w:r>
      <w:r w:rsidRPr="00577334">
        <w:rPr>
          <w:rFonts w:ascii="Arial" w:hAnsi="Arial" w:cs="Arial"/>
        </w:rPr>
        <w:t>(</w:t>
      </w:r>
      <w:r w:rsidR="003E3734" w:rsidRPr="00577334">
        <w:rPr>
          <w:rFonts w:ascii="Arial" w:hAnsi="Arial" w:cs="Arial"/>
        </w:rPr>
        <w:t>ve</w:t>
      </w:r>
      <w:r w:rsidRPr="00577334">
        <w:rPr>
          <w:rFonts w:ascii="Arial" w:hAnsi="Arial" w:cs="Arial"/>
        </w:rPr>
        <w:t xml:space="preserve"> vztahu k článku XII. odst. 12.1. této smlouvy)</w:t>
      </w:r>
      <w:r w:rsidR="003E3734" w:rsidRPr="00577334">
        <w:rPr>
          <w:rFonts w:ascii="Arial" w:hAnsi="Arial" w:cs="Arial"/>
        </w:rPr>
        <w:t xml:space="preserve"> </w:t>
      </w:r>
      <w:r w:rsidR="00CF39B1" w:rsidRPr="00577334">
        <w:rPr>
          <w:rFonts w:ascii="Arial" w:hAnsi="Arial" w:cs="Arial"/>
        </w:rPr>
        <w:t xml:space="preserve">je objednatel oprávněn uplatnit vůči zhotoviteli </w:t>
      </w:r>
      <w:r w:rsidR="00AF3FFE" w:rsidRPr="00577334">
        <w:rPr>
          <w:rFonts w:ascii="Arial" w:hAnsi="Arial" w:cs="Arial"/>
        </w:rPr>
        <w:t>dle</w:t>
      </w:r>
      <w:r w:rsidR="00CF39B1" w:rsidRPr="00577334">
        <w:rPr>
          <w:rFonts w:ascii="Arial" w:hAnsi="Arial" w:cs="Arial"/>
        </w:rPr>
        <w:t xml:space="preserve"> § 2048 a násl. občanského zákoníku</w:t>
      </w:r>
      <w:r w:rsidR="000E068F" w:rsidRPr="00577334">
        <w:rPr>
          <w:rFonts w:ascii="Arial" w:hAnsi="Arial" w:cs="Arial"/>
        </w:rPr>
        <w:t xml:space="preserve"> </w:t>
      </w:r>
      <w:r w:rsidR="00CF39B1" w:rsidRPr="00577334">
        <w:rPr>
          <w:rFonts w:ascii="Arial" w:hAnsi="Arial" w:cs="Arial"/>
        </w:rPr>
        <w:t>smluvní pokutu ve výši 0,1</w:t>
      </w:r>
      <w:r w:rsidR="000025D2" w:rsidRPr="00577334">
        <w:rPr>
          <w:rFonts w:ascii="Arial" w:hAnsi="Arial" w:cs="Arial"/>
        </w:rPr>
        <w:t> </w:t>
      </w:r>
      <w:r w:rsidR="00CF39B1" w:rsidRPr="00577334">
        <w:rPr>
          <w:rFonts w:ascii="Arial" w:hAnsi="Arial" w:cs="Arial"/>
        </w:rPr>
        <w:t>% (slovy: jedna desetina procenta) z</w:t>
      </w:r>
      <w:r w:rsidR="00CF39B1" w:rsidRPr="009A375B">
        <w:rPr>
          <w:rFonts w:ascii="Arial" w:hAnsi="Arial" w:cs="Arial"/>
        </w:rPr>
        <w:t> </w:t>
      </w:r>
      <w:r w:rsidR="00D24DAC" w:rsidRPr="009A375B">
        <w:rPr>
          <w:rFonts w:ascii="Arial" w:hAnsi="Arial" w:cs="Arial"/>
        </w:rPr>
        <w:t>C</w:t>
      </w:r>
      <w:r w:rsidR="00CF39B1" w:rsidRPr="009A375B">
        <w:rPr>
          <w:rFonts w:ascii="Arial" w:hAnsi="Arial" w:cs="Arial"/>
        </w:rPr>
        <w:t>eny za provedení díla</w:t>
      </w:r>
      <w:r w:rsidR="007A796B">
        <w:rPr>
          <w:rFonts w:ascii="Arial" w:hAnsi="Arial" w:cs="Arial"/>
        </w:rPr>
        <w:t xml:space="preserve"> bez DPH</w:t>
      </w:r>
      <w:r w:rsidR="00CF39B1" w:rsidRPr="009A375B">
        <w:rPr>
          <w:rFonts w:ascii="Arial" w:hAnsi="Arial" w:cs="Arial"/>
        </w:rPr>
        <w:t>,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79E3D2B0" w14:textId="77777777" w:rsidR="00CF39B1" w:rsidRPr="009A375B" w:rsidRDefault="00CF39B1" w:rsidP="00CF39B1">
      <w:pPr>
        <w:jc w:val="both"/>
        <w:rPr>
          <w:rFonts w:ascii="Arial" w:hAnsi="Arial" w:cs="Arial"/>
        </w:rPr>
      </w:pPr>
    </w:p>
    <w:p w14:paraId="3416A26C" w14:textId="77777777" w:rsidR="00D31F95" w:rsidRDefault="00D31F95" w:rsidP="007A796B">
      <w:pPr>
        <w:numPr>
          <w:ilvl w:val="0"/>
          <w:numId w:val="32"/>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w:t>
      </w:r>
      <w:r w:rsidR="00E751A4">
        <w:rPr>
          <w:rFonts w:ascii="Arial" w:hAnsi="Arial" w:cs="Arial"/>
        </w:rPr>
        <w:t>e</w:t>
      </w:r>
      <w:r w:rsidR="00D24DAC" w:rsidRPr="009A375B">
        <w:rPr>
          <w:rFonts w:ascii="Arial" w:hAnsi="Arial" w:cs="Arial"/>
        </w:rPr>
        <w:t xml:space="preserve">)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w:t>
      </w:r>
      <w:r w:rsidR="00AF74B3">
        <w:rPr>
          <w:rFonts w:ascii="Arial" w:hAnsi="Arial" w:cs="Arial"/>
        </w:rPr>
        <w:t>v</w:t>
      </w:r>
      <w:r w:rsidRPr="009A375B">
        <w:rPr>
          <w:rFonts w:ascii="Arial" w:hAnsi="Arial" w:cs="Arial"/>
        </w:rPr>
        <w:t xml:space="preserve">e výši 5.000 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6361E612" w14:textId="77777777" w:rsidR="00CF39B1" w:rsidRPr="005B4816" w:rsidRDefault="00CF39B1" w:rsidP="007A796B">
      <w:pPr>
        <w:numPr>
          <w:ilvl w:val="0"/>
          <w:numId w:val="32"/>
        </w:numPr>
        <w:ind w:hanging="720"/>
        <w:jc w:val="both"/>
        <w:rPr>
          <w:rFonts w:ascii="Arial" w:hAnsi="Arial" w:cs="Arial"/>
        </w:rPr>
      </w:pPr>
      <w:r w:rsidRPr="005B4816">
        <w:rPr>
          <w:rFonts w:ascii="Arial" w:hAnsi="Arial" w:cs="Arial"/>
        </w:rPr>
        <w:t xml:space="preserve">Smluvní strany se dohodly, že v případě porušení povinností stanovených v článku VII. odst. 7.1., </w:t>
      </w:r>
      <w:r w:rsidR="000025D2" w:rsidRPr="005B4816">
        <w:rPr>
          <w:rFonts w:ascii="Arial" w:hAnsi="Arial" w:cs="Arial"/>
        </w:rPr>
        <w:t>7.2.,</w:t>
      </w:r>
      <w:r w:rsidRPr="005B4816">
        <w:rPr>
          <w:rFonts w:ascii="Arial" w:hAnsi="Arial" w:cs="Arial"/>
        </w:rPr>
        <w:t xml:space="preserve"> 7.5., 7.6</w:t>
      </w:r>
      <w:r w:rsidR="00D24DAC" w:rsidRPr="005B4816">
        <w:rPr>
          <w:rFonts w:ascii="Arial" w:hAnsi="Arial" w:cs="Arial"/>
        </w:rPr>
        <w:t xml:space="preserve">., </w:t>
      </w:r>
      <w:r w:rsidR="000025D2" w:rsidRPr="005B4816">
        <w:rPr>
          <w:rFonts w:ascii="Arial" w:hAnsi="Arial" w:cs="Arial"/>
        </w:rPr>
        <w:t xml:space="preserve">7.9., </w:t>
      </w:r>
      <w:r w:rsidR="00D24DAC" w:rsidRPr="005B4816">
        <w:rPr>
          <w:rFonts w:ascii="Arial" w:hAnsi="Arial" w:cs="Arial"/>
        </w:rPr>
        <w:t>7.1</w:t>
      </w:r>
      <w:r w:rsidR="000025D2" w:rsidRPr="005B4816">
        <w:rPr>
          <w:rFonts w:ascii="Arial" w:hAnsi="Arial" w:cs="Arial"/>
        </w:rPr>
        <w:t>1</w:t>
      </w:r>
      <w:r w:rsidR="00D24DAC" w:rsidRPr="005B4816">
        <w:rPr>
          <w:rFonts w:ascii="Arial" w:hAnsi="Arial" w:cs="Arial"/>
        </w:rPr>
        <w:t>., 7.12.</w:t>
      </w:r>
      <w:r w:rsidR="00AF03C3" w:rsidRPr="005B4816">
        <w:rPr>
          <w:rFonts w:ascii="Arial" w:hAnsi="Arial" w:cs="Arial"/>
        </w:rPr>
        <w:t>,</w:t>
      </w:r>
      <w:r w:rsidR="002B43A1" w:rsidRPr="005B4816">
        <w:rPr>
          <w:rFonts w:ascii="Arial" w:hAnsi="Arial" w:cs="Arial"/>
        </w:rPr>
        <w:t xml:space="preserve"> </w:t>
      </w:r>
      <w:r w:rsidR="00AF03C3" w:rsidRPr="005B4816">
        <w:rPr>
          <w:rFonts w:ascii="Arial" w:hAnsi="Arial" w:cs="Arial"/>
        </w:rPr>
        <w:t xml:space="preserve">7.13., </w:t>
      </w:r>
      <w:r w:rsidR="000025D2" w:rsidRPr="005B4816">
        <w:rPr>
          <w:rFonts w:ascii="Arial" w:hAnsi="Arial" w:cs="Arial"/>
        </w:rPr>
        <w:t xml:space="preserve">7.14., </w:t>
      </w:r>
      <w:r w:rsidR="00AF03C3" w:rsidRPr="005B4816">
        <w:rPr>
          <w:rFonts w:ascii="Arial" w:hAnsi="Arial" w:cs="Arial"/>
        </w:rPr>
        <w:t>7.15.</w:t>
      </w:r>
      <w:r w:rsidR="00D53732" w:rsidRPr="005B4816">
        <w:rPr>
          <w:rFonts w:ascii="Arial" w:hAnsi="Arial" w:cs="Arial"/>
        </w:rPr>
        <w:t xml:space="preserve">, </w:t>
      </w:r>
      <w:r w:rsidRPr="005B4816">
        <w:rPr>
          <w:rFonts w:ascii="Arial" w:hAnsi="Arial" w:cs="Arial"/>
        </w:rPr>
        <w:t>7.1</w:t>
      </w:r>
      <w:r w:rsidR="003065E3" w:rsidRPr="005B4816">
        <w:rPr>
          <w:rFonts w:ascii="Arial" w:hAnsi="Arial" w:cs="Arial"/>
        </w:rPr>
        <w:t>6</w:t>
      </w:r>
      <w:r w:rsidRPr="005B4816">
        <w:rPr>
          <w:rFonts w:ascii="Arial" w:hAnsi="Arial" w:cs="Arial"/>
        </w:rPr>
        <w:t>.</w:t>
      </w:r>
      <w:r w:rsidR="00D53732" w:rsidRPr="005B4816">
        <w:rPr>
          <w:rFonts w:ascii="Arial" w:hAnsi="Arial" w:cs="Arial"/>
        </w:rPr>
        <w:t xml:space="preserve"> nebo 7.17.</w:t>
      </w:r>
      <w:r w:rsidR="003065E3" w:rsidRPr="005B4816">
        <w:rPr>
          <w:rFonts w:ascii="Arial" w:hAnsi="Arial" w:cs="Arial"/>
        </w:rPr>
        <w:t>,</w:t>
      </w:r>
      <w:r w:rsidRPr="005B4816">
        <w:rPr>
          <w:rFonts w:ascii="Arial" w:hAnsi="Arial" w:cs="Arial"/>
        </w:rPr>
        <w:t xml:space="preserve"> v článku  VIII. odst. 8.1., 8.2., 8.3. nebo 8.5., v článku  IX. odst. 9.3., 9.4.</w:t>
      </w:r>
      <w:r w:rsidR="00D31F95" w:rsidRPr="005B4816">
        <w:rPr>
          <w:rFonts w:ascii="Arial" w:hAnsi="Arial" w:cs="Arial"/>
        </w:rPr>
        <w:t>,</w:t>
      </w:r>
      <w:r w:rsidRPr="005B4816">
        <w:rPr>
          <w:rFonts w:ascii="Arial" w:hAnsi="Arial" w:cs="Arial"/>
        </w:rPr>
        <w:t xml:space="preserve"> 9.5.</w:t>
      </w:r>
      <w:r w:rsidR="00D31F95" w:rsidRPr="005B4816">
        <w:rPr>
          <w:rFonts w:ascii="Arial" w:hAnsi="Arial" w:cs="Arial"/>
        </w:rPr>
        <w:t xml:space="preserve"> nebo 9.7.</w:t>
      </w:r>
      <w:r w:rsidRPr="005B4816">
        <w:rPr>
          <w:rFonts w:ascii="Arial" w:hAnsi="Arial" w:cs="Arial"/>
        </w:rPr>
        <w:t>, v článku  X. odst. 10.2. nebo 10.3., v  článku XI. odst. 11.2., 11.8. nebo 11.9.</w:t>
      </w:r>
      <w:r w:rsidR="00D31F95" w:rsidRPr="005B4816">
        <w:rPr>
          <w:rFonts w:ascii="Arial" w:hAnsi="Arial" w:cs="Arial"/>
        </w:rPr>
        <w:t xml:space="preserve"> </w:t>
      </w:r>
      <w:r w:rsidRPr="005B4816">
        <w:rPr>
          <w:rFonts w:ascii="Arial" w:hAnsi="Arial" w:cs="Arial"/>
        </w:rPr>
        <w:t>nebo v článku</w:t>
      </w:r>
      <w:r w:rsidR="00D31F95" w:rsidRPr="005B4816">
        <w:rPr>
          <w:rFonts w:ascii="Arial" w:hAnsi="Arial" w:cs="Arial"/>
        </w:rPr>
        <w:t xml:space="preserve">  XII. odst. 12.11</w:t>
      </w:r>
      <w:r w:rsidRPr="005B4816">
        <w:rPr>
          <w:rFonts w:ascii="Arial" w:hAnsi="Arial" w:cs="Arial"/>
        </w:rPr>
        <w:t xml:space="preserve">. této smlouvy zhotovitelem je objednatel oprávněn uplatnit </w:t>
      </w:r>
      <w:r w:rsidR="00AF3FFE" w:rsidRPr="005B4816">
        <w:rPr>
          <w:rFonts w:ascii="Arial" w:hAnsi="Arial" w:cs="Arial"/>
        </w:rPr>
        <w:t>dle</w:t>
      </w:r>
      <w:r w:rsidRPr="005B4816">
        <w:rPr>
          <w:rFonts w:ascii="Arial" w:hAnsi="Arial" w:cs="Arial"/>
        </w:rPr>
        <w:t xml:space="preserve"> § 2048 a násl. občanského zákoníku smluvní pokutu ve výši </w:t>
      </w:r>
      <w:r w:rsidR="00623A1B" w:rsidRPr="005B4816">
        <w:rPr>
          <w:rFonts w:ascii="Arial" w:hAnsi="Arial" w:cs="Arial"/>
        </w:rPr>
        <w:t>3</w:t>
      </w:r>
      <w:r w:rsidRPr="005B4816">
        <w:rPr>
          <w:rFonts w:ascii="Arial" w:hAnsi="Arial" w:cs="Arial"/>
        </w:rPr>
        <w:t xml:space="preserve">.000 Kč (slovy: </w:t>
      </w:r>
      <w:r w:rsidR="00623A1B" w:rsidRPr="005B4816">
        <w:rPr>
          <w:rFonts w:ascii="Arial" w:hAnsi="Arial" w:cs="Arial"/>
        </w:rPr>
        <w:t>tři</w:t>
      </w:r>
      <w:r w:rsidRPr="005B4816">
        <w:rPr>
          <w:rFonts w:ascii="Arial" w:hAnsi="Arial" w:cs="Arial"/>
        </w:rPr>
        <w:t xml:space="preserve"> tisíc</w:t>
      </w:r>
      <w:r w:rsidR="00623A1B" w:rsidRPr="005B4816">
        <w:rPr>
          <w:rFonts w:ascii="Arial" w:hAnsi="Arial" w:cs="Arial"/>
        </w:rPr>
        <w:t>e</w:t>
      </w:r>
      <w:r w:rsidRPr="005B4816">
        <w:rPr>
          <w:rFonts w:ascii="Arial" w:hAnsi="Arial" w:cs="Arial"/>
        </w:rPr>
        <w:t xml:space="preserve"> korun českých), a to za každé porušení smlouvy zvlášť</w:t>
      </w:r>
      <w:r w:rsidR="002C7D87" w:rsidRPr="005B4816">
        <w:rPr>
          <w:rFonts w:ascii="Arial" w:hAnsi="Arial" w:cs="Arial"/>
        </w:rPr>
        <w:t>,</w:t>
      </w:r>
      <w:r w:rsidRPr="005B4816">
        <w:rPr>
          <w:rFonts w:ascii="Arial" w:hAnsi="Arial" w:cs="Arial"/>
        </w:rPr>
        <w:t xml:space="preserve"> a to i opakovaně.</w:t>
      </w:r>
      <w:r w:rsidR="00D442F7" w:rsidRPr="005B4816">
        <w:rPr>
          <w:rFonts w:ascii="Arial" w:hAnsi="Arial" w:cs="Arial"/>
        </w:rPr>
        <w:t xml:space="preserve"> </w:t>
      </w:r>
    </w:p>
    <w:p w14:paraId="3DC41C67" w14:textId="77777777" w:rsidR="00CF39B1" w:rsidRPr="009A375B" w:rsidRDefault="00CF39B1" w:rsidP="00CF39B1">
      <w:pPr>
        <w:jc w:val="both"/>
        <w:rPr>
          <w:rFonts w:ascii="Arial" w:hAnsi="Arial" w:cs="Arial"/>
        </w:rPr>
      </w:pPr>
    </w:p>
    <w:p w14:paraId="2782696C" w14:textId="77777777" w:rsidR="0040646E" w:rsidRPr="009A375B" w:rsidRDefault="0040646E" w:rsidP="007A796B">
      <w:pPr>
        <w:numPr>
          <w:ilvl w:val="0"/>
          <w:numId w:val="32"/>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 xml:space="preserve">.000 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51130B15" w14:textId="77777777" w:rsidR="0040646E" w:rsidRPr="009A375B" w:rsidRDefault="0040646E" w:rsidP="008A45B2">
      <w:pPr>
        <w:jc w:val="both"/>
        <w:rPr>
          <w:rFonts w:ascii="Arial" w:hAnsi="Arial" w:cs="Arial"/>
        </w:rPr>
      </w:pPr>
    </w:p>
    <w:p w14:paraId="629CFCF8" w14:textId="77777777" w:rsidR="00A3733B" w:rsidRPr="009A375B" w:rsidRDefault="00A3733B" w:rsidP="007A796B">
      <w:pPr>
        <w:numPr>
          <w:ilvl w:val="0"/>
          <w:numId w:val="32"/>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3BA195DA" w14:textId="77777777" w:rsidR="00A3733B" w:rsidRPr="009A375B" w:rsidRDefault="00A3733B" w:rsidP="008A45B2">
      <w:pPr>
        <w:jc w:val="both"/>
        <w:rPr>
          <w:rFonts w:ascii="Arial" w:hAnsi="Arial" w:cs="Arial"/>
        </w:rPr>
      </w:pPr>
    </w:p>
    <w:p w14:paraId="40FEAB48" w14:textId="77777777" w:rsidR="0040646E" w:rsidRPr="009A375B" w:rsidRDefault="0040646E" w:rsidP="007A796B">
      <w:pPr>
        <w:numPr>
          <w:ilvl w:val="0"/>
          <w:numId w:val="32"/>
        </w:numPr>
        <w:ind w:hanging="720"/>
        <w:jc w:val="both"/>
        <w:rPr>
          <w:rFonts w:ascii="Arial" w:hAnsi="Arial" w:cs="Arial"/>
        </w:rPr>
      </w:pPr>
      <w:r w:rsidRPr="009A375B">
        <w:rPr>
          <w:rFonts w:ascii="Arial" w:hAnsi="Arial" w:cs="Arial"/>
        </w:rPr>
        <w:lastRenderedPageBreak/>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w:t>
      </w:r>
      <w:r w:rsidR="00A77B96">
        <w:rPr>
          <w:rFonts w:ascii="Arial" w:hAnsi="Arial" w:cs="Arial"/>
        </w:rPr>
        <w:t> </w:t>
      </w:r>
      <w:r w:rsidR="00FC55A7" w:rsidRPr="009A375B">
        <w:rPr>
          <w:rFonts w:ascii="Arial" w:hAnsi="Arial" w:cs="Arial"/>
        </w:rPr>
        <w:t>opakovaně</w:t>
      </w:r>
      <w:r w:rsidRPr="009A375B">
        <w:rPr>
          <w:rFonts w:ascii="Arial" w:hAnsi="Arial" w:cs="Arial"/>
        </w:rPr>
        <w:t xml:space="preserve">. </w:t>
      </w:r>
    </w:p>
    <w:p w14:paraId="04FDAFE4" w14:textId="77777777" w:rsidR="00DA37BB" w:rsidRPr="009A375B" w:rsidRDefault="00DA37BB" w:rsidP="00DA37BB">
      <w:pPr>
        <w:pStyle w:val="Odstavecseseznamem"/>
        <w:rPr>
          <w:rFonts w:ascii="Arial" w:hAnsi="Arial" w:cs="Arial"/>
        </w:rPr>
      </w:pPr>
    </w:p>
    <w:p w14:paraId="1351834A" w14:textId="77777777" w:rsidR="00DA37BB" w:rsidRPr="009A375B" w:rsidRDefault="00DA37BB" w:rsidP="007A796B">
      <w:pPr>
        <w:numPr>
          <w:ilvl w:val="0"/>
          <w:numId w:val="32"/>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w:t>
      </w:r>
      <w:r w:rsidR="00A23261" w:rsidRPr="009A375B">
        <w:rPr>
          <w:rFonts w:ascii="Arial" w:hAnsi="Arial" w:cs="Arial"/>
        </w:rPr>
        <w:t>prostor</w:t>
      </w:r>
      <w:r w:rsidRPr="009A375B">
        <w:rPr>
          <w:rFonts w:ascii="Arial" w:hAnsi="Arial" w:cs="Arial"/>
        </w:rPr>
        <w:t xml:space="preserve">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w:t>
      </w:r>
      <w:r w:rsidR="00A77B96">
        <w:rPr>
          <w:rFonts w:ascii="Arial" w:hAnsi="Arial" w:cs="Arial"/>
        </w:rPr>
        <w:t> </w:t>
      </w:r>
      <w:r w:rsidRPr="009A375B">
        <w:rPr>
          <w:rFonts w:ascii="Arial" w:hAnsi="Arial" w:cs="Arial"/>
        </w:rPr>
        <w:t>10.000 Kč (slovy</w:t>
      </w:r>
      <w:r w:rsidR="00E64DD5">
        <w:rPr>
          <w:rFonts w:ascii="Arial" w:hAnsi="Arial" w:cs="Arial"/>
        </w:rPr>
        <w:t>:</w:t>
      </w:r>
      <w:r w:rsidRPr="009A375B">
        <w:rPr>
          <w:rFonts w:ascii="Arial" w:hAnsi="Arial" w:cs="Arial"/>
        </w:rPr>
        <w:t xml:space="preserve"> deset tisíc korun českých) za druhý a každý další případ.</w:t>
      </w:r>
    </w:p>
    <w:p w14:paraId="39266FF8" w14:textId="77777777" w:rsidR="0040646E" w:rsidRPr="009A375B" w:rsidRDefault="0040646E" w:rsidP="008A45B2">
      <w:pPr>
        <w:jc w:val="both"/>
        <w:rPr>
          <w:rFonts w:ascii="Arial" w:hAnsi="Arial" w:cs="Arial"/>
        </w:rPr>
      </w:pPr>
    </w:p>
    <w:p w14:paraId="12A25EE1" w14:textId="77777777" w:rsidR="00A3733B" w:rsidRPr="009A375B" w:rsidRDefault="00A3733B" w:rsidP="007A796B">
      <w:pPr>
        <w:numPr>
          <w:ilvl w:val="0"/>
          <w:numId w:val="32"/>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7A1E92C9" w14:textId="77777777" w:rsidR="00A3733B" w:rsidRPr="009A375B" w:rsidRDefault="00A3733B" w:rsidP="008A45B2">
      <w:pPr>
        <w:jc w:val="both"/>
        <w:rPr>
          <w:rFonts w:ascii="Arial" w:hAnsi="Arial" w:cs="Arial"/>
        </w:rPr>
      </w:pPr>
    </w:p>
    <w:p w14:paraId="01F219F1" w14:textId="77777777" w:rsidR="00A3733B" w:rsidRPr="009A375B" w:rsidRDefault="00A3733B" w:rsidP="007A796B">
      <w:pPr>
        <w:numPr>
          <w:ilvl w:val="0"/>
          <w:numId w:val="32"/>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3FD9DBD6" w14:textId="77777777" w:rsidR="00A3733B" w:rsidRPr="009A375B" w:rsidRDefault="00A3733B" w:rsidP="008A45B2">
      <w:pPr>
        <w:jc w:val="both"/>
        <w:rPr>
          <w:rFonts w:ascii="Arial" w:hAnsi="Arial" w:cs="Arial"/>
        </w:rPr>
      </w:pPr>
    </w:p>
    <w:p w14:paraId="23D37DCF" w14:textId="77777777" w:rsidR="005C60A3" w:rsidRPr="009A375B" w:rsidRDefault="005C7DC5" w:rsidP="007A796B">
      <w:pPr>
        <w:numPr>
          <w:ilvl w:val="0"/>
          <w:numId w:val="32"/>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038E293F" w14:textId="77777777" w:rsidR="005C60A3" w:rsidRPr="009A375B" w:rsidRDefault="005C60A3" w:rsidP="008A45B2">
      <w:pPr>
        <w:jc w:val="both"/>
        <w:rPr>
          <w:rFonts w:ascii="Arial" w:hAnsi="Arial" w:cs="Arial"/>
        </w:rPr>
      </w:pPr>
    </w:p>
    <w:p w14:paraId="7FD10E74" w14:textId="77777777" w:rsidR="00A3733B" w:rsidRPr="009A375B" w:rsidRDefault="00A3733B" w:rsidP="007A796B">
      <w:pPr>
        <w:numPr>
          <w:ilvl w:val="0"/>
          <w:numId w:val="32"/>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12247DAA" w14:textId="77777777" w:rsidR="00ED0BE7" w:rsidRDefault="00ED0BE7" w:rsidP="005E5C56">
      <w:pPr>
        <w:jc w:val="both"/>
        <w:rPr>
          <w:rFonts w:ascii="Arial" w:hAnsi="Arial" w:cs="Arial"/>
        </w:rPr>
      </w:pPr>
    </w:p>
    <w:p w14:paraId="3F2BC35C" w14:textId="77777777" w:rsidR="008B60C6" w:rsidRDefault="008B60C6" w:rsidP="005E5C56">
      <w:pPr>
        <w:jc w:val="both"/>
        <w:rPr>
          <w:rFonts w:ascii="Arial" w:hAnsi="Arial" w:cs="Arial"/>
        </w:rPr>
      </w:pPr>
    </w:p>
    <w:p w14:paraId="18851FF3" w14:textId="77777777" w:rsidR="00A3733B" w:rsidRPr="009A375B" w:rsidRDefault="00A3733B" w:rsidP="005E5C56">
      <w:pPr>
        <w:jc w:val="both"/>
        <w:rPr>
          <w:rFonts w:ascii="Arial" w:hAnsi="Arial" w:cs="Arial"/>
          <w:b/>
        </w:rPr>
      </w:pPr>
      <w:r w:rsidRPr="009A375B">
        <w:rPr>
          <w:rFonts w:ascii="Arial" w:hAnsi="Arial" w:cs="Arial"/>
          <w:b/>
        </w:rPr>
        <w:t>XIV.</w:t>
      </w:r>
      <w:r w:rsidRPr="009A375B">
        <w:rPr>
          <w:rFonts w:ascii="Arial" w:hAnsi="Arial" w:cs="Arial"/>
          <w:b/>
        </w:rPr>
        <w:tab/>
        <w:t xml:space="preserve">Odstoupení od smlouvy </w:t>
      </w:r>
    </w:p>
    <w:p w14:paraId="4627677F" w14:textId="77777777" w:rsidR="00A3733B" w:rsidRPr="009A375B" w:rsidRDefault="00A3733B" w:rsidP="005E5C56">
      <w:pPr>
        <w:jc w:val="both"/>
        <w:rPr>
          <w:rFonts w:ascii="Arial" w:hAnsi="Arial" w:cs="Arial"/>
        </w:rPr>
      </w:pPr>
    </w:p>
    <w:p w14:paraId="70BA5225"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občansk</w:t>
      </w:r>
      <w:r w:rsidR="00A23261">
        <w:rPr>
          <w:rFonts w:ascii="Arial" w:hAnsi="Arial" w:cs="Arial"/>
        </w:rPr>
        <w:t>ý</w:t>
      </w:r>
      <w:r w:rsidR="00EC76BD" w:rsidRPr="009A375B">
        <w:rPr>
          <w:rFonts w:ascii="Arial" w:hAnsi="Arial" w:cs="Arial"/>
        </w:rPr>
        <w:t xml:space="preserve">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6C7019B1" w14:textId="77777777" w:rsidR="00A257F7" w:rsidRDefault="00A257F7">
      <w:pPr>
        <w:suppressAutoHyphens w:val="0"/>
        <w:rPr>
          <w:rFonts w:ascii="Arial" w:hAnsi="Arial" w:cs="Arial"/>
        </w:rPr>
      </w:pPr>
    </w:p>
    <w:p w14:paraId="23968A59"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6146334D"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5D2AE8F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52372277"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283222EC"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26727C98" w14:textId="77777777" w:rsidR="00A3733B" w:rsidRPr="009A375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A23261" w:rsidRPr="009A375B">
        <w:rPr>
          <w:rFonts w:ascii="Arial" w:hAnsi="Arial" w:cs="Arial"/>
          <w:sz w:val="20"/>
        </w:rPr>
        <w:t>základě,</w:t>
      </w:r>
      <w:r w:rsidR="000232ED" w:rsidRPr="009A375B">
        <w:rPr>
          <w:rFonts w:ascii="Arial" w:hAnsi="Arial" w:cs="Arial"/>
          <w:sz w:val="20"/>
        </w:rPr>
        <w:t xml:space="preserve"> které</w:t>
      </w:r>
      <w:r w:rsidRPr="009A375B">
        <w:rPr>
          <w:rFonts w:ascii="Arial" w:hAnsi="Arial" w:cs="Arial"/>
          <w:sz w:val="20"/>
        </w:rPr>
        <w:t xml:space="preserve"> převedl, resp. propachtoval svůj obchodní závod či tu jeho část, jejíž součástí jsou i práva a</w:t>
      </w:r>
      <w:r w:rsidR="00A77B96">
        <w:rPr>
          <w:rFonts w:ascii="Arial" w:hAnsi="Arial" w:cs="Arial"/>
          <w:sz w:val="20"/>
        </w:rPr>
        <w:t> </w:t>
      </w:r>
      <w:r w:rsidRPr="009A375B">
        <w:rPr>
          <w:rFonts w:ascii="Arial" w:hAnsi="Arial" w:cs="Arial"/>
          <w:sz w:val="20"/>
        </w:rPr>
        <w:t>závazky z právního vztahu dle této smlouvy na třetí osobu</w:t>
      </w:r>
      <w:r w:rsidR="000232ED" w:rsidRPr="009A375B">
        <w:rPr>
          <w:rFonts w:ascii="Arial" w:hAnsi="Arial" w:cs="Arial"/>
          <w:sz w:val="20"/>
        </w:rPr>
        <w:t>.</w:t>
      </w:r>
    </w:p>
    <w:p w14:paraId="1122AA4A" w14:textId="77777777" w:rsidR="00755F31" w:rsidRPr="009A375B" w:rsidRDefault="00755F31" w:rsidP="009A375B">
      <w:pPr>
        <w:jc w:val="both"/>
        <w:rPr>
          <w:rFonts w:ascii="Arial" w:hAnsi="Arial" w:cs="Arial"/>
        </w:rPr>
      </w:pPr>
    </w:p>
    <w:p w14:paraId="79EB8EE7" w14:textId="77777777"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5CD632B2" w14:textId="77777777" w:rsidR="00D77B4E" w:rsidRPr="009A375B" w:rsidRDefault="00D77B4E" w:rsidP="00CB5A90">
      <w:pPr>
        <w:jc w:val="both"/>
        <w:rPr>
          <w:rFonts w:ascii="Arial" w:hAnsi="Arial" w:cs="Arial"/>
        </w:rPr>
      </w:pPr>
    </w:p>
    <w:p w14:paraId="2063BD65"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2D65804B"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29F7845B"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lastRenderedPageBreak/>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sidRPr="009A375B">
        <w:rPr>
          <w:rFonts w:ascii="Arial" w:hAnsi="Arial" w:cs="Arial"/>
          <w:highlight w:val="cyan"/>
        </w:rPr>
        <w:t>………………</w:t>
      </w:r>
      <w:r w:rsidRPr="009A375B">
        <w:rPr>
          <w:rFonts w:ascii="Arial" w:hAnsi="Arial" w:cs="Arial"/>
          <w:highlight w:val="cyan"/>
        </w:rPr>
        <w:t>…</w:t>
      </w:r>
      <w:r w:rsidRPr="009A375B">
        <w:rPr>
          <w:rFonts w:ascii="Arial" w:hAnsi="Arial" w:cs="Arial"/>
        </w:rPr>
        <w:t xml:space="preserve"> </w:t>
      </w:r>
    </w:p>
    <w:p w14:paraId="179D5900" w14:textId="77777777" w:rsidR="00A3733B" w:rsidRPr="009A375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0A6C027C" w14:textId="77777777" w:rsidR="00B45097" w:rsidRPr="009A375B" w:rsidRDefault="00B45097" w:rsidP="005E5C56">
      <w:pPr>
        <w:jc w:val="both"/>
        <w:rPr>
          <w:rFonts w:ascii="Arial" w:hAnsi="Arial" w:cs="Arial"/>
        </w:rPr>
      </w:pPr>
    </w:p>
    <w:p w14:paraId="6CA80C56"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05EE2F6A"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1D9DA5D7"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dnatelem snížená o 10% (slovy: d</w:t>
      </w:r>
      <w:r w:rsidRPr="009A375B">
        <w:rPr>
          <w:rFonts w:ascii="Arial" w:hAnsi="Arial" w:cs="Arial"/>
        </w:rPr>
        <w:t xml:space="preserve">eset procent). </w:t>
      </w:r>
    </w:p>
    <w:p w14:paraId="43EFE2A7" w14:textId="77777777" w:rsidR="002640C0" w:rsidRPr="009A375B" w:rsidRDefault="00A3733B" w:rsidP="005E5C56">
      <w:pPr>
        <w:ind w:left="709" w:hanging="4"/>
        <w:jc w:val="both"/>
        <w:rPr>
          <w:rFonts w:ascii="Arial" w:hAnsi="Arial" w:cs="Arial"/>
          <w:b/>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64D6E753" w14:textId="77777777" w:rsidR="008A63E8" w:rsidRDefault="008A63E8">
      <w:pPr>
        <w:suppressAutoHyphens w:val="0"/>
        <w:rPr>
          <w:rFonts w:ascii="Arial" w:hAnsi="Arial" w:cs="Arial"/>
          <w:b/>
        </w:rPr>
      </w:pPr>
    </w:p>
    <w:p w14:paraId="23754002"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642552EF" w14:textId="77777777" w:rsidR="00A3733B" w:rsidRPr="009A375B" w:rsidRDefault="00A3733B" w:rsidP="005E5C56">
      <w:pPr>
        <w:jc w:val="both"/>
        <w:rPr>
          <w:rFonts w:ascii="Arial" w:hAnsi="Arial" w:cs="Arial"/>
        </w:rPr>
      </w:pPr>
    </w:p>
    <w:p w14:paraId="06EB7C3C" w14:textId="77777777" w:rsidR="00A3733B" w:rsidRPr="009A375B" w:rsidRDefault="00A3733B" w:rsidP="007A796B">
      <w:pPr>
        <w:numPr>
          <w:ilvl w:val="1"/>
          <w:numId w:val="33"/>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1309C25F"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78726F4E"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5924F766"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7A33EBD4"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34EB13CF" w14:textId="77777777" w:rsidR="00A3733B" w:rsidRPr="009A375B" w:rsidRDefault="00A3733B" w:rsidP="005E5C56">
      <w:pPr>
        <w:tabs>
          <w:tab w:val="left" w:pos="4395"/>
        </w:tabs>
        <w:rPr>
          <w:rFonts w:ascii="Arial" w:hAnsi="Arial" w:cs="Arial"/>
        </w:rPr>
      </w:pPr>
    </w:p>
    <w:p w14:paraId="3963C657"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Pr="009A375B">
        <w:rPr>
          <w:rFonts w:ascii="Arial" w:hAnsi="Arial" w:cs="Arial"/>
          <w:highlight w:val="cyan"/>
        </w:rPr>
        <w:t>……………………………………</w:t>
      </w:r>
      <w:r w:rsidRPr="009A375B">
        <w:rPr>
          <w:rFonts w:ascii="Arial" w:hAnsi="Arial" w:cs="Arial"/>
        </w:rPr>
        <w:tab/>
      </w:r>
    </w:p>
    <w:p w14:paraId="43BCBECA" w14:textId="77777777" w:rsidR="00A3733B" w:rsidRPr="009A375B" w:rsidRDefault="001A546B" w:rsidP="001A546B">
      <w:pPr>
        <w:pStyle w:val="BodyText21"/>
        <w:widowControl/>
        <w:ind w:left="4962"/>
        <w:rPr>
          <w:rFonts w:ascii="Arial" w:hAnsi="Arial" w:cs="Arial"/>
          <w:sz w:val="20"/>
        </w:rPr>
      </w:pPr>
      <w:r w:rsidRPr="009A375B">
        <w:rPr>
          <w:rFonts w:ascii="Arial" w:hAnsi="Arial" w:cs="Arial"/>
          <w:sz w:val="20"/>
          <w:highlight w:val="cyan"/>
        </w:rPr>
        <w:t>……………………………………</w:t>
      </w:r>
      <w:r w:rsidR="00A3733B" w:rsidRPr="009A375B">
        <w:rPr>
          <w:rFonts w:ascii="Arial" w:hAnsi="Arial" w:cs="Arial"/>
          <w:sz w:val="20"/>
        </w:rPr>
        <w:tab/>
        <w:t xml:space="preserve">  </w:t>
      </w:r>
    </w:p>
    <w:p w14:paraId="3AF0144A" w14:textId="77777777" w:rsidR="00A3733B" w:rsidRPr="009A375B" w:rsidRDefault="00A3733B" w:rsidP="005E5C56">
      <w:pPr>
        <w:ind w:left="708" w:hanging="705"/>
        <w:jc w:val="both"/>
        <w:rPr>
          <w:rFonts w:ascii="Arial" w:hAnsi="Arial" w:cs="Arial"/>
        </w:rPr>
      </w:pPr>
    </w:p>
    <w:p w14:paraId="27472A9C" w14:textId="77777777" w:rsidR="00A3733B" w:rsidRPr="009A375B" w:rsidRDefault="00A3733B" w:rsidP="007A796B">
      <w:pPr>
        <w:numPr>
          <w:ilvl w:val="1"/>
          <w:numId w:val="33"/>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703A6056" w14:textId="77777777" w:rsidR="00F53724" w:rsidRDefault="00F53724" w:rsidP="005E5C56">
      <w:pPr>
        <w:jc w:val="both"/>
        <w:rPr>
          <w:rFonts w:ascii="Arial" w:hAnsi="Arial" w:cs="Arial"/>
          <w:b/>
        </w:rPr>
      </w:pPr>
    </w:p>
    <w:p w14:paraId="1EFE7FFE" w14:textId="77777777" w:rsidR="00A3733B" w:rsidRPr="009A375B" w:rsidRDefault="00A3733B" w:rsidP="005E5C56">
      <w:pPr>
        <w:jc w:val="both"/>
        <w:rPr>
          <w:rFonts w:ascii="Arial" w:hAnsi="Arial" w:cs="Arial"/>
          <w:b/>
        </w:rPr>
      </w:pPr>
      <w:r w:rsidRPr="009A375B">
        <w:rPr>
          <w:rFonts w:ascii="Arial" w:hAnsi="Arial" w:cs="Arial"/>
          <w:b/>
        </w:rPr>
        <w:t>XVI.</w:t>
      </w:r>
      <w:r w:rsidRPr="009A375B">
        <w:rPr>
          <w:rFonts w:ascii="Arial" w:hAnsi="Arial" w:cs="Arial"/>
          <w:b/>
        </w:rPr>
        <w:tab/>
        <w:t xml:space="preserve">Doručování  </w:t>
      </w:r>
    </w:p>
    <w:p w14:paraId="2480F5A9"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025D2BB1" w14:textId="77777777" w:rsidR="00A3733B" w:rsidRPr="009A375B" w:rsidRDefault="00A3733B" w:rsidP="007A796B">
      <w:pPr>
        <w:pStyle w:val="Zkladntext31"/>
        <w:numPr>
          <w:ilvl w:val="0"/>
          <w:numId w:val="34"/>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4B61C9DE" w14:textId="77777777" w:rsidR="00CB5A90" w:rsidRPr="009A375B" w:rsidRDefault="00CB5A90" w:rsidP="005E5C56">
      <w:pPr>
        <w:pStyle w:val="Zkladntext31"/>
        <w:spacing w:after="0"/>
        <w:ind w:left="708" w:hanging="708"/>
        <w:rPr>
          <w:rFonts w:ascii="Arial" w:hAnsi="Arial" w:cs="Arial"/>
          <w:sz w:val="20"/>
          <w:szCs w:val="20"/>
        </w:rPr>
      </w:pPr>
    </w:p>
    <w:p w14:paraId="018A15B5" w14:textId="77777777" w:rsidR="00A3733B" w:rsidRPr="009A375B" w:rsidRDefault="00A3733B" w:rsidP="007A796B">
      <w:pPr>
        <w:pStyle w:val="Zkladntext31"/>
        <w:numPr>
          <w:ilvl w:val="0"/>
          <w:numId w:val="34"/>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296F72E2"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33970F70"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4537F7AB"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0F253141"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20DF4968"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310FD680"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47A4BD6C" w14:textId="77777777" w:rsidR="00A3733B" w:rsidRPr="009A375B" w:rsidRDefault="00DA2B03" w:rsidP="008D2B6A">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1603B8AC"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27D04932" w14:textId="3DCE2413" w:rsidR="00A3733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284ACE50" w14:textId="7546C086" w:rsidR="000B6952" w:rsidRDefault="000B6952" w:rsidP="000B6952">
      <w:pPr>
        <w:widowControl w:val="0"/>
        <w:ind w:left="1418"/>
        <w:jc w:val="both"/>
        <w:rPr>
          <w:rFonts w:ascii="Arial" w:hAnsi="Arial" w:cs="Arial"/>
        </w:rPr>
      </w:pPr>
    </w:p>
    <w:p w14:paraId="7C94CB2B"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73431FD0" w14:textId="77777777" w:rsidR="00A3733B" w:rsidRPr="009A375B" w:rsidRDefault="00A3733B" w:rsidP="00302C55">
      <w:pPr>
        <w:rPr>
          <w:rFonts w:ascii="Arial" w:hAnsi="Arial" w:cs="Arial"/>
          <w:b/>
        </w:rPr>
      </w:pPr>
    </w:p>
    <w:p w14:paraId="71285DAE" w14:textId="77777777" w:rsidR="00A3733B" w:rsidRPr="009A375B" w:rsidRDefault="00A3733B" w:rsidP="007A796B">
      <w:pPr>
        <w:pStyle w:val="Zkladntextodsazen31"/>
        <w:numPr>
          <w:ilvl w:val="0"/>
          <w:numId w:val="35"/>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w:t>
      </w:r>
      <w:r w:rsidRPr="009A375B">
        <w:rPr>
          <w:rFonts w:ascii="Arial" w:hAnsi="Arial" w:cs="Arial"/>
          <w:sz w:val="20"/>
        </w:rPr>
        <w:lastRenderedPageBreak/>
        <w:t xml:space="preserve">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349EC470" w14:textId="77777777" w:rsidR="00637CF2" w:rsidRPr="009A375B" w:rsidRDefault="00637CF2" w:rsidP="005E5C56">
      <w:pPr>
        <w:jc w:val="both"/>
        <w:rPr>
          <w:rFonts w:ascii="Arial" w:hAnsi="Arial" w:cs="Arial"/>
          <w:b/>
        </w:rPr>
      </w:pPr>
    </w:p>
    <w:p w14:paraId="1C5E60F6" w14:textId="77777777"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6BBA82AC" w14:textId="77777777" w:rsidR="00A3733B" w:rsidRPr="009A375B" w:rsidRDefault="00A3733B" w:rsidP="005E5C56">
      <w:pPr>
        <w:jc w:val="center"/>
        <w:rPr>
          <w:rFonts w:ascii="Arial" w:hAnsi="Arial" w:cs="Arial"/>
          <w:b/>
        </w:rPr>
      </w:pPr>
    </w:p>
    <w:p w14:paraId="6D34015C"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7F251071"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4BF4C027"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77C70D0" w14:textId="77777777" w:rsidR="00A3733B" w:rsidRPr="009A375B" w:rsidRDefault="00A3733B" w:rsidP="005E5C56">
      <w:pPr>
        <w:ind w:left="993" w:hanging="284"/>
        <w:jc w:val="both"/>
        <w:rPr>
          <w:rFonts w:ascii="Arial" w:hAnsi="Arial" w:cs="Arial"/>
        </w:rPr>
      </w:pPr>
    </w:p>
    <w:p w14:paraId="4C008A78"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4BCCEC31" w14:textId="77777777" w:rsidR="008A63E8" w:rsidRPr="009A375B" w:rsidRDefault="008A63E8" w:rsidP="005E5C56">
      <w:pPr>
        <w:pStyle w:val="Zkladntext21"/>
        <w:spacing w:after="0" w:line="240" w:lineRule="auto"/>
        <w:jc w:val="both"/>
        <w:rPr>
          <w:rFonts w:ascii="Arial" w:hAnsi="Arial" w:cs="Arial"/>
        </w:rPr>
      </w:pPr>
    </w:p>
    <w:p w14:paraId="0F8E0266"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55FEBA6D"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2842CA5B"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2559C7F9"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005956CE" w14:textId="77777777" w:rsidR="00A3733B" w:rsidRDefault="00A3733B" w:rsidP="005E5C56">
      <w:pPr>
        <w:jc w:val="both"/>
        <w:rPr>
          <w:rFonts w:ascii="Arial" w:hAnsi="Arial" w:cs="Arial"/>
        </w:rPr>
      </w:pPr>
    </w:p>
    <w:p w14:paraId="7E63CAEA"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556C680C" w14:textId="77777777" w:rsidR="00A3733B" w:rsidRPr="009A375B" w:rsidRDefault="00A3733B" w:rsidP="005E5C56">
      <w:pPr>
        <w:pStyle w:val="Zkladntextodsazen31"/>
        <w:ind w:left="0" w:firstLine="0"/>
        <w:rPr>
          <w:rFonts w:ascii="Arial" w:hAnsi="Arial" w:cs="Arial"/>
          <w:sz w:val="20"/>
        </w:rPr>
      </w:pPr>
    </w:p>
    <w:p w14:paraId="3AE071F2" w14:textId="77777777" w:rsidR="00A3733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4F8025BB" w14:textId="77777777" w:rsidR="00956D1E" w:rsidRDefault="00956D1E" w:rsidP="00956D1E">
      <w:pPr>
        <w:pStyle w:val="Zkladntextodsazen31"/>
        <w:ind w:left="0" w:firstLine="0"/>
        <w:rPr>
          <w:rFonts w:ascii="Arial" w:hAnsi="Arial" w:cs="Arial"/>
          <w:sz w:val="20"/>
        </w:rPr>
      </w:pPr>
    </w:p>
    <w:p w14:paraId="02346874" w14:textId="77777777" w:rsidR="00A3733B" w:rsidRDefault="00A3733B" w:rsidP="008D2B6A">
      <w:pPr>
        <w:pStyle w:val="Zkladntextodsazen31"/>
        <w:numPr>
          <w:ilvl w:val="1"/>
          <w:numId w:val="11"/>
        </w:numPr>
        <w:rPr>
          <w:rFonts w:ascii="Arial" w:hAnsi="Arial" w:cs="Arial"/>
          <w:sz w:val="20"/>
        </w:rPr>
      </w:pPr>
      <w:r w:rsidRPr="009A375B">
        <w:rPr>
          <w:rFonts w:ascii="Arial" w:hAnsi="Arial" w:cs="Arial"/>
          <w:sz w:val="20"/>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w:t>
      </w:r>
      <w:r w:rsidR="00A77B96">
        <w:rPr>
          <w:rFonts w:ascii="Arial" w:hAnsi="Arial" w:cs="Arial"/>
          <w:sz w:val="20"/>
        </w:rPr>
        <w:t> </w:t>
      </w:r>
      <w:r w:rsidRPr="009A375B">
        <w:rPr>
          <w:rFonts w:ascii="Arial" w:hAnsi="Arial" w:cs="Arial"/>
          <w:sz w:val="20"/>
        </w:rPr>
        <w:t xml:space="preserve">oprávněně spotřeboval k naplnění svých závazků z této smlouvy. </w:t>
      </w:r>
    </w:p>
    <w:p w14:paraId="2F97E4BC" w14:textId="77777777" w:rsidR="00AF74B3" w:rsidRDefault="00AF74B3" w:rsidP="00AF74B3">
      <w:pPr>
        <w:pStyle w:val="Zkladntextodsazen31"/>
        <w:ind w:left="705" w:firstLine="0"/>
        <w:rPr>
          <w:rFonts w:ascii="Arial" w:hAnsi="Arial" w:cs="Arial"/>
          <w:sz w:val="20"/>
        </w:rPr>
      </w:pPr>
    </w:p>
    <w:p w14:paraId="712EDBC9" w14:textId="77777777" w:rsidR="00AF74B3" w:rsidRPr="009A375B" w:rsidRDefault="00AF74B3" w:rsidP="008D2B6A">
      <w:pPr>
        <w:pStyle w:val="Zkladntextodsazen31"/>
        <w:numPr>
          <w:ilvl w:val="1"/>
          <w:numId w:val="11"/>
        </w:numPr>
        <w:rPr>
          <w:rFonts w:ascii="Arial" w:hAnsi="Arial" w:cs="Arial"/>
          <w:sz w:val="20"/>
        </w:rPr>
      </w:pPr>
      <w:r w:rsidRPr="000812E4">
        <w:rPr>
          <w:rFonts w:ascii="Arial" w:hAnsi="Arial" w:cs="Arial"/>
          <w:sz w:val="20"/>
          <w:szCs w:val="16"/>
        </w:rPr>
        <w:t>Zhotovitel je povinen nahradit objednateli v plné výši škodu, která vznikla při realizaci díla v souvislosti nebo jako důsledek porušení povinností a závazků zhotovitele dle této smlouvy. Zhotovitel bere výslovně na vědomí, že v případě s prodlením plnění termínů dokončení díla hrozí objednateli ze strany poskytovatele dotace dle programu sankce, spočívající v neproplacení či nutnosti vrácení finančních prostředků v celé nebo částečné výši. Zhotovitel bere výslovně na vědomí, že v takovém případě, pokud prodlení nevznikne vinou objednatele, bude proplacení nebo neobdržení finančních prostředků uvedené výše považováno za škodu vzniklou z viny zhotovitele, kterou bude povinen uhradit v plné výši</w:t>
      </w:r>
      <w:r>
        <w:rPr>
          <w:rFonts w:ascii="Arial" w:hAnsi="Arial" w:cs="Arial"/>
          <w:sz w:val="20"/>
          <w:szCs w:val="16"/>
        </w:rPr>
        <w:t>.</w:t>
      </w:r>
    </w:p>
    <w:p w14:paraId="2DB2968C" w14:textId="1E65786B" w:rsidR="00A3733B" w:rsidRDefault="00A3733B" w:rsidP="005E5C56">
      <w:pPr>
        <w:rPr>
          <w:rFonts w:ascii="Arial" w:hAnsi="Arial" w:cs="Arial"/>
          <w:b/>
        </w:rPr>
      </w:pPr>
    </w:p>
    <w:p w14:paraId="1C5E970D"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73D59487" w14:textId="77777777" w:rsidR="00A3733B" w:rsidRPr="009A375B" w:rsidRDefault="00A3733B" w:rsidP="005E5C56">
      <w:pPr>
        <w:rPr>
          <w:rFonts w:ascii="Arial" w:hAnsi="Arial" w:cs="Arial"/>
        </w:rPr>
      </w:pPr>
    </w:p>
    <w:p w14:paraId="63AFF1D5" w14:textId="77777777" w:rsidR="00A3733B" w:rsidRPr="009A375B" w:rsidRDefault="00A3733B" w:rsidP="007A796B">
      <w:pPr>
        <w:pStyle w:val="Normlnodsazen1"/>
        <w:numPr>
          <w:ilvl w:val="0"/>
          <w:numId w:val="36"/>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w:t>
      </w:r>
      <w:r w:rsidR="00A77B96">
        <w:rPr>
          <w:rFonts w:ascii="Arial" w:hAnsi="Arial" w:cs="Arial"/>
          <w:sz w:val="20"/>
        </w:rPr>
        <w:t> </w:t>
      </w:r>
      <w:r w:rsidRPr="009A375B">
        <w:rPr>
          <w:rFonts w:ascii="Arial" w:hAnsi="Arial" w:cs="Arial"/>
          <w:sz w:val="20"/>
        </w:rPr>
        <w:t>mají důvěrný charakter. Tato povinnost se však nevztahuje na:</w:t>
      </w:r>
    </w:p>
    <w:p w14:paraId="6FDD5CB5" w14:textId="77777777" w:rsidR="00A3733B" w:rsidRPr="009A375B" w:rsidRDefault="00A3733B" w:rsidP="007A796B">
      <w:pPr>
        <w:pStyle w:val="Nadpis4"/>
        <w:numPr>
          <w:ilvl w:val="1"/>
          <w:numId w:val="35"/>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1A3A6DEA" w14:textId="77777777" w:rsidR="00A3733B" w:rsidRPr="009A375B" w:rsidRDefault="00A3733B" w:rsidP="007A796B">
      <w:pPr>
        <w:pStyle w:val="Nadpis4"/>
        <w:numPr>
          <w:ilvl w:val="1"/>
          <w:numId w:val="35"/>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4E975BAF" w14:textId="77777777" w:rsidR="00A3733B" w:rsidRPr="009A375B" w:rsidRDefault="00A3733B" w:rsidP="007A796B">
      <w:pPr>
        <w:pStyle w:val="Nadpis4"/>
        <w:numPr>
          <w:ilvl w:val="1"/>
          <w:numId w:val="35"/>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1FA532D3" w14:textId="77777777" w:rsidR="00A3733B" w:rsidRPr="009A375B" w:rsidRDefault="00A3733B" w:rsidP="007A796B">
      <w:pPr>
        <w:pStyle w:val="Nadpis4"/>
        <w:numPr>
          <w:ilvl w:val="1"/>
          <w:numId w:val="35"/>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1F9B91DC" w14:textId="77777777" w:rsidR="007B4F56" w:rsidRPr="009A375B" w:rsidRDefault="00A3733B" w:rsidP="007A796B">
      <w:pPr>
        <w:pStyle w:val="Nadpis4"/>
        <w:numPr>
          <w:ilvl w:val="1"/>
          <w:numId w:val="35"/>
        </w:numPr>
        <w:spacing w:after="0"/>
        <w:ind w:left="1134" w:hanging="425"/>
        <w:jc w:val="both"/>
        <w:rPr>
          <w:rFonts w:ascii="Arial" w:hAnsi="Arial" w:cs="Arial"/>
          <w:sz w:val="20"/>
        </w:rPr>
      </w:pPr>
      <w:r w:rsidRPr="009A375B">
        <w:rPr>
          <w:rFonts w:ascii="Arial" w:hAnsi="Arial" w:cs="Arial"/>
          <w:sz w:val="20"/>
        </w:rPr>
        <w:lastRenderedPageBreak/>
        <w:t>informace, které je objednatel povinen poskytovat jako samosprávná územní jednotka veřejnosti na základě platné legislativy.</w:t>
      </w:r>
    </w:p>
    <w:p w14:paraId="2E376A28" w14:textId="77777777" w:rsidR="0064473A" w:rsidRPr="009A375B" w:rsidRDefault="0064473A" w:rsidP="00017AFC">
      <w:pPr>
        <w:rPr>
          <w:rFonts w:ascii="Arial" w:hAnsi="Arial" w:cs="Arial"/>
          <w:b/>
        </w:rPr>
      </w:pPr>
    </w:p>
    <w:p w14:paraId="04D64B0D"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2C09E5A6"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12BBE66D" w14:textId="77777777" w:rsidR="00DD610F" w:rsidRPr="009A375B" w:rsidRDefault="00DD610F" w:rsidP="007A796B">
      <w:pPr>
        <w:numPr>
          <w:ilvl w:val="0"/>
          <w:numId w:val="37"/>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w:t>
      </w:r>
      <w:r w:rsidRPr="00F53724">
        <w:rPr>
          <w:rFonts w:ascii="Arial" w:hAnsi="Arial" w:cs="Arial"/>
        </w:rPr>
        <w:t xml:space="preserve">účet </w:t>
      </w:r>
      <w:r w:rsidR="007F725C" w:rsidRPr="00F53724">
        <w:rPr>
          <w:rFonts w:ascii="Arial" w:hAnsi="Arial" w:cs="Arial"/>
          <w:bCs/>
        </w:rPr>
        <w:t>objednatele č. 1003064856/5500 vedený u Raiffeisenbank a.s., pobočka Ka</w:t>
      </w:r>
      <w:r w:rsidR="007F725C" w:rsidRPr="006436A0">
        <w:rPr>
          <w:rFonts w:ascii="Arial" w:hAnsi="Arial" w:cs="Arial"/>
          <w:bCs/>
        </w:rPr>
        <w:t>rlovy Vary</w:t>
      </w:r>
      <w:r w:rsidRPr="006436A0">
        <w:rPr>
          <w:rFonts w:ascii="Arial" w:hAnsi="Arial" w:cs="Arial"/>
        </w:rPr>
        <w:t xml:space="preserve">, variabilní symbol: </w:t>
      </w:r>
      <w:r w:rsidR="00856737" w:rsidRPr="00613708">
        <w:rPr>
          <w:rFonts w:ascii="Arial" w:hAnsi="Arial" w:cs="Arial"/>
          <w:highlight w:val="green"/>
        </w:rPr>
        <w:t>_______</w:t>
      </w:r>
      <w:r w:rsidR="00856737" w:rsidRPr="006436A0">
        <w:rPr>
          <w:rFonts w:ascii="Arial" w:hAnsi="Arial" w:cs="Arial"/>
        </w:rPr>
        <w:t xml:space="preserve">, </w:t>
      </w:r>
      <w:r w:rsidRPr="006436A0">
        <w:rPr>
          <w:rFonts w:ascii="Arial" w:hAnsi="Arial" w:cs="Arial"/>
        </w:rPr>
        <w:t>částku ve vý</w:t>
      </w:r>
      <w:r w:rsidR="00EB2F0B" w:rsidRPr="006436A0">
        <w:rPr>
          <w:rFonts w:ascii="Arial" w:hAnsi="Arial" w:cs="Arial"/>
        </w:rPr>
        <w:t>ši 5 % (slovy: pěti</w:t>
      </w:r>
      <w:r w:rsidR="00EB2F0B" w:rsidRPr="009A375B">
        <w:rPr>
          <w:rFonts w:ascii="Arial" w:hAnsi="Arial" w:cs="Arial"/>
        </w:rPr>
        <w:t xml:space="preserve"> procent) z </w:t>
      </w:r>
      <w:r w:rsidR="00B769AB">
        <w:rPr>
          <w:rFonts w:ascii="Arial" w:hAnsi="Arial" w:cs="Arial"/>
        </w:rPr>
        <w:t>c</w:t>
      </w:r>
      <w:r w:rsidRPr="009A375B">
        <w:rPr>
          <w:rFonts w:ascii="Arial" w:hAnsi="Arial" w:cs="Arial"/>
        </w:rPr>
        <w:t>eny za provedení díla</w:t>
      </w:r>
      <w:r w:rsidR="00AF74B3">
        <w:rPr>
          <w:rFonts w:ascii="Arial" w:hAnsi="Arial" w:cs="Arial"/>
        </w:rPr>
        <w:t xml:space="preserve"> bez DPH</w:t>
      </w:r>
      <w:r w:rsidRPr="009A375B">
        <w:rPr>
          <w:rFonts w:ascii="Arial" w:hAnsi="Arial" w:cs="Arial"/>
        </w:rPr>
        <w:t xml:space="preserve">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00F43F8C">
        <w:rPr>
          <w:rFonts w:ascii="Arial" w:hAnsi="Arial" w:cs="Arial"/>
        </w:rPr>
        <w:t xml:space="preserve"> </w:t>
      </w:r>
      <w:r w:rsidRPr="009A375B">
        <w:rPr>
          <w:rFonts w:ascii="Arial" w:hAnsi="Arial" w:cs="Arial"/>
        </w:rPr>
        <w:t>této smlouvy jako finanční záruku za řádné a včasné plnění pohledávek objednatele za zhotovitelem specifikovaných v tomto odstavci smlouvy, a to za podmínek níže uvedených:</w:t>
      </w:r>
    </w:p>
    <w:p w14:paraId="4D83A443" w14:textId="77777777" w:rsidR="004E26CB" w:rsidRPr="008A63E8" w:rsidRDefault="00DD610F" w:rsidP="008A63E8">
      <w:pPr>
        <w:pStyle w:val="Odstavecseseznamem"/>
        <w:numPr>
          <w:ilvl w:val="0"/>
          <w:numId w:val="45"/>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w:t>
      </w:r>
      <w:r w:rsidR="004E26CB" w:rsidRPr="008A63E8">
        <w:rPr>
          <w:rFonts w:ascii="Arial" w:hAnsi="Arial" w:cs="Arial"/>
          <w:bCs/>
        </w:rPr>
        <w:t xml:space="preserve">O dobu prodlení zhotovitele se splněním závazku ke složení </w:t>
      </w:r>
      <w:r w:rsidR="00EB2F0B" w:rsidRPr="008A63E8">
        <w:rPr>
          <w:rFonts w:ascii="Arial" w:hAnsi="Arial" w:cs="Arial"/>
          <w:bCs/>
        </w:rPr>
        <w:t>finanční záruky</w:t>
      </w:r>
      <w:r w:rsidR="004E26CB" w:rsidRPr="008A63E8">
        <w:rPr>
          <w:rFonts w:ascii="Arial" w:hAnsi="Arial" w:cs="Arial"/>
          <w:bCs/>
        </w:rPr>
        <w:t xml:space="preserve"> se prodlužuje termín splatnosti konečné faktury,</w:t>
      </w:r>
    </w:p>
    <w:p w14:paraId="4E416ED0" w14:textId="77777777" w:rsidR="00DD610F" w:rsidRPr="009A375B" w:rsidRDefault="00DD610F"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3F44FE8D" w14:textId="77777777" w:rsidR="00DD610F" w:rsidRPr="009A375B" w:rsidRDefault="00DD610F"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54E62AA8" w14:textId="77777777" w:rsidR="007F725C" w:rsidRPr="009A375B" w:rsidRDefault="007F725C" w:rsidP="007F725C">
      <w:pPr>
        <w:suppressAutoHyphens w:val="0"/>
        <w:jc w:val="both"/>
        <w:rPr>
          <w:rFonts w:ascii="Arial" w:hAnsi="Arial" w:cs="Arial"/>
        </w:rPr>
      </w:pPr>
    </w:p>
    <w:p w14:paraId="1CFF5B28" w14:textId="77777777" w:rsidR="00DD610F" w:rsidRPr="009A375B" w:rsidRDefault="00DD610F" w:rsidP="007A796B">
      <w:pPr>
        <w:numPr>
          <w:ilvl w:val="0"/>
          <w:numId w:val="37"/>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w:t>
      </w:r>
      <w:r w:rsidR="00AF74B3">
        <w:rPr>
          <w:rFonts w:ascii="Arial" w:hAnsi="Arial" w:cs="Arial"/>
        </w:rPr>
        <w:t xml:space="preserve"> formou</w:t>
      </w:r>
      <w:r w:rsidRPr="009A375B">
        <w:rPr>
          <w:rFonts w:ascii="Arial" w:hAnsi="Arial" w:cs="Arial"/>
        </w:rPr>
        <w:t xml:space="preserve"> bankovní záruk</w:t>
      </w:r>
      <w:r w:rsidR="00710A71">
        <w:rPr>
          <w:rFonts w:ascii="Arial" w:hAnsi="Arial" w:cs="Arial"/>
        </w:rPr>
        <w:t>y</w:t>
      </w:r>
      <w:r w:rsidRPr="009A375B">
        <w:rPr>
          <w:rFonts w:ascii="Arial" w:hAnsi="Arial" w:cs="Arial"/>
        </w:rPr>
        <w:t xml:space="preserve"> vystaven</w:t>
      </w:r>
      <w:r w:rsidR="00710A71">
        <w:rPr>
          <w:rFonts w:ascii="Arial" w:hAnsi="Arial" w:cs="Arial"/>
        </w:rPr>
        <w:t>é</w:t>
      </w:r>
      <w:r w:rsidRPr="009A375B">
        <w:rPr>
          <w:rFonts w:ascii="Arial" w:hAnsi="Arial" w:cs="Arial"/>
        </w:rPr>
        <w:t xml:space="preserve"> ve smyslu a za podmínek níže uvedených:</w:t>
      </w:r>
    </w:p>
    <w:p w14:paraId="0B58C522" w14:textId="77777777" w:rsidR="00DD610F" w:rsidRPr="009A375B" w:rsidRDefault="00DD610F"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678F5449" w14:textId="77777777" w:rsidR="003928B9" w:rsidRPr="009A375B" w:rsidRDefault="003928B9"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00A1516F" w14:textId="77777777" w:rsidR="00DD610F" w:rsidRPr="009A375B" w:rsidRDefault="00DD610F"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47BDCBCB" w14:textId="77777777" w:rsidR="00DD610F" w:rsidRPr="009A375B" w:rsidRDefault="00DD610F"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00F43F8C">
        <w:rPr>
          <w:rFonts w:ascii="Arial" w:hAnsi="Arial" w:cs="Arial"/>
        </w:rPr>
        <w:t xml:space="preserve"> </w:t>
      </w:r>
      <w:r w:rsidRPr="009A375B">
        <w:rPr>
          <w:rFonts w:ascii="Arial" w:hAnsi="Arial" w:cs="Arial"/>
        </w:rPr>
        <w:t>této smlouvy a bude platná nejméně na dobu šedesáti měsíců ode dne předání díla zhotovitelem objednateli,</w:t>
      </w:r>
    </w:p>
    <w:p w14:paraId="573FF4A0" w14:textId="77777777" w:rsidR="00DD610F" w:rsidRPr="009A375B" w:rsidRDefault="00DD610F" w:rsidP="007A796B">
      <w:pPr>
        <w:numPr>
          <w:ilvl w:val="0"/>
          <w:numId w:val="38"/>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4B98872D" w14:textId="77777777" w:rsidR="007F725C" w:rsidRPr="009A375B" w:rsidRDefault="007F725C" w:rsidP="007F725C">
      <w:pPr>
        <w:suppressAutoHyphens w:val="0"/>
        <w:jc w:val="both"/>
        <w:rPr>
          <w:rFonts w:ascii="Arial" w:hAnsi="Arial" w:cs="Arial"/>
        </w:rPr>
      </w:pPr>
    </w:p>
    <w:p w14:paraId="35869626" w14:textId="77777777" w:rsidR="003928B9" w:rsidRPr="00F202B9" w:rsidRDefault="003928B9" w:rsidP="007A796B">
      <w:pPr>
        <w:numPr>
          <w:ilvl w:val="0"/>
          <w:numId w:val="37"/>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w:t>
      </w:r>
      <w:r w:rsidRPr="00F202B9">
        <w:rPr>
          <w:rFonts w:ascii="Arial" w:hAnsi="Arial" w:cs="Arial"/>
        </w:rPr>
        <w:t xml:space="preserve">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F202B9">
        <w:rPr>
          <w:rFonts w:ascii="Arial" w:hAnsi="Arial" w:cs="Arial"/>
        </w:rPr>
        <w:t>finanční záruky</w:t>
      </w:r>
      <w:r w:rsidRPr="00F202B9">
        <w:rPr>
          <w:rFonts w:ascii="Arial" w:hAnsi="Arial" w:cs="Arial"/>
        </w:rPr>
        <w:t>, na účet zhotovitele uvedený v záhlaví této smlouvy, a to nejpozději do dvaceti pracovních dnů ode dne předložení řádně, v souladu s touto smlouvou vystavené záruční listiny.</w:t>
      </w:r>
    </w:p>
    <w:p w14:paraId="073B109E" w14:textId="77777777" w:rsidR="003928B9" w:rsidRPr="00F202B9" w:rsidRDefault="003928B9" w:rsidP="003928B9">
      <w:pPr>
        <w:suppressAutoHyphens w:val="0"/>
        <w:jc w:val="both"/>
        <w:rPr>
          <w:rFonts w:ascii="Arial" w:hAnsi="Arial" w:cs="Arial"/>
        </w:rPr>
      </w:pPr>
    </w:p>
    <w:p w14:paraId="7FF92495" w14:textId="77777777" w:rsidR="00DD610F" w:rsidRPr="00F202B9" w:rsidRDefault="00DD610F" w:rsidP="007A796B">
      <w:pPr>
        <w:numPr>
          <w:ilvl w:val="0"/>
          <w:numId w:val="37"/>
        </w:numPr>
        <w:tabs>
          <w:tab w:val="clear" w:pos="340"/>
        </w:tabs>
        <w:suppressAutoHyphens w:val="0"/>
        <w:ind w:left="709" w:hanging="709"/>
        <w:jc w:val="both"/>
        <w:rPr>
          <w:rFonts w:ascii="Arial" w:hAnsi="Arial" w:cs="Arial"/>
        </w:rPr>
      </w:pPr>
      <w:r w:rsidRPr="00F202B9">
        <w:rPr>
          <w:rFonts w:ascii="Arial" w:hAnsi="Arial" w:cs="Arial"/>
        </w:rPr>
        <w:lastRenderedPageBreak/>
        <w:t xml:space="preserve">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w:t>
      </w:r>
      <w:r w:rsidR="008247CC" w:rsidRPr="00F202B9">
        <w:rPr>
          <w:rFonts w:ascii="Arial" w:hAnsi="Arial" w:cs="Arial"/>
        </w:rPr>
        <w:t>vztahu,</w:t>
      </w:r>
      <w:r w:rsidRPr="00F202B9">
        <w:rPr>
          <w:rFonts w:ascii="Arial" w:hAnsi="Arial" w:cs="Arial"/>
        </w:rPr>
        <w:t xml:space="preserve"> k němuž hodlá nároky uplatnit.</w:t>
      </w:r>
    </w:p>
    <w:p w14:paraId="13FD6842" w14:textId="77777777" w:rsidR="007F725C" w:rsidRPr="00F202B9" w:rsidRDefault="007F725C" w:rsidP="007F725C">
      <w:pPr>
        <w:suppressAutoHyphens w:val="0"/>
        <w:jc w:val="both"/>
        <w:rPr>
          <w:rFonts w:ascii="Arial" w:hAnsi="Arial" w:cs="Arial"/>
        </w:rPr>
      </w:pPr>
    </w:p>
    <w:p w14:paraId="7B9576D4" w14:textId="77777777" w:rsidR="007F725C" w:rsidRPr="00F202B9" w:rsidRDefault="007F725C" w:rsidP="007A796B">
      <w:pPr>
        <w:numPr>
          <w:ilvl w:val="0"/>
          <w:numId w:val="37"/>
        </w:numPr>
        <w:tabs>
          <w:tab w:val="clear" w:pos="340"/>
        </w:tabs>
        <w:suppressAutoHyphens w:val="0"/>
        <w:ind w:left="709" w:hanging="709"/>
        <w:jc w:val="both"/>
        <w:rPr>
          <w:rFonts w:ascii="Arial" w:hAnsi="Arial" w:cs="Arial"/>
        </w:rPr>
      </w:pPr>
      <w:r w:rsidRPr="00F202B9">
        <w:rPr>
          <w:rFonts w:ascii="Arial" w:hAnsi="Arial" w:cs="Arial"/>
        </w:rPr>
        <w:t>Objednatel neodpovídá za škody (zejména škody v důsledku ztráty na úrocích) způsobené čerpáním peněžních prostředků z účtu objednatele č. 1003064856/5500 veden</w:t>
      </w:r>
      <w:r w:rsidR="00AA5061" w:rsidRPr="00F202B9">
        <w:rPr>
          <w:rFonts w:ascii="Arial" w:hAnsi="Arial" w:cs="Arial"/>
        </w:rPr>
        <w:t>ého</w:t>
      </w:r>
      <w:r w:rsidRPr="00F202B9">
        <w:rPr>
          <w:rFonts w:ascii="Arial" w:hAnsi="Arial" w:cs="Arial"/>
        </w:rPr>
        <w:t xml:space="preserve"> u Raiffeisenbank, a.s., pobočka Karlovy Vary, v souladu s tímto článkem smlouvy.</w:t>
      </w:r>
    </w:p>
    <w:p w14:paraId="2FFC8E77" w14:textId="77777777" w:rsidR="00DD610F" w:rsidRPr="00F202B9" w:rsidRDefault="00DD610F" w:rsidP="007F725C">
      <w:pPr>
        <w:suppressAutoHyphens w:val="0"/>
        <w:jc w:val="both"/>
        <w:rPr>
          <w:rFonts w:ascii="Arial" w:hAnsi="Arial" w:cs="Arial"/>
        </w:rPr>
      </w:pPr>
    </w:p>
    <w:p w14:paraId="06F230FE" w14:textId="77777777" w:rsidR="00DD610F" w:rsidRPr="009A375B" w:rsidRDefault="00DD610F" w:rsidP="007A796B">
      <w:pPr>
        <w:numPr>
          <w:ilvl w:val="0"/>
          <w:numId w:val="37"/>
        </w:numPr>
        <w:tabs>
          <w:tab w:val="clear" w:pos="340"/>
        </w:tabs>
        <w:suppressAutoHyphens w:val="0"/>
        <w:ind w:left="709" w:hanging="709"/>
        <w:jc w:val="both"/>
        <w:rPr>
          <w:rFonts w:ascii="Arial" w:hAnsi="Arial" w:cs="Arial"/>
        </w:rPr>
      </w:pPr>
      <w:r w:rsidRPr="00F202B9">
        <w:rPr>
          <w:rFonts w:ascii="Arial" w:hAnsi="Arial" w:cs="Arial"/>
        </w:rPr>
        <w:t>V případě sporu mezi objednatelem a zhotovitelem nemá banka, poskytující uvedené bankovní záruky, právo uložit peníze do úschovy soudu</w:t>
      </w:r>
      <w:r w:rsidRPr="009A375B">
        <w:rPr>
          <w:rFonts w:ascii="Arial" w:hAnsi="Arial" w:cs="Arial"/>
        </w:rPr>
        <w:t xml:space="preserve">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144E37E0" w14:textId="77777777" w:rsidR="00DD610F" w:rsidRPr="009A375B" w:rsidRDefault="00DD610F" w:rsidP="00DD610F">
      <w:pPr>
        <w:pStyle w:val="Odstavecseseznamem"/>
        <w:rPr>
          <w:rFonts w:ascii="Arial" w:hAnsi="Arial" w:cs="Arial"/>
        </w:rPr>
      </w:pPr>
    </w:p>
    <w:p w14:paraId="17C23750" w14:textId="77777777" w:rsidR="00DD610F" w:rsidRPr="009A375B" w:rsidRDefault="00DD610F" w:rsidP="007A796B">
      <w:pPr>
        <w:numPr>
          <w:ilvl w:val="0"/>
          <w:numId w:val="37"/>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10D0AE9D" w14:textId="77777777" w:rsidR="00534128" w:rsidRDefault="00534128" w:rsidP="005E5C56">
      <w:pPr>
        <w:rPr>
          <w:rFonts w:ascii="Arial" w:hAnsi="Arial" w:cs="Arial"/>
        </w:rPr>
      </w:pPr>
    </w:p>
    <w:p w14:paraId="6F8D13BD"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123B3D9D" w14:textId="77777777" w:rsidR="00A3733B" w:rsidRPr="009A375B" w:rsidRDefault="00A3733B" w:rsidP="005E5C56">
      <w:pPr>
        <w:jc w:val="center"/>
        <w:rPr>
          <w:rFonts w:ascii="Arial" w:hAnsi="Arial" w:cs="Arial"/>
          <w:b/>
          <w:caps/>
        </w:rPr>
      </w:pPr>
    </w:p>
    <w:p w14:paraId="05B75E92"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66B3B2CC" w14:textId="77777777" w:rsidR="00A3733B" w:rsidRPr="009A375B" w:rsidRDefault="003E1CC3" w:rsidP="007A796B">
      <w:pPr>
        <w:pStyle w:val="Normlnodsazen1"/>
        <w:numPr>
          <w:ilvl w:val="1"/>
          <w:numId w:val="37"/>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9A375B">
        <w:rPr>
          <w:rFonts w:ascii="Arial" w:hAnsi="Arial" w:cs="Arial"/>
          <w:sz w:val="20"/>
        </w:rPr>
        <w:t>včetně DPH</w:t>
      </w:r>
      <w:r w:rsidR="00A3733B" w:rsidRPr="009A375B">
        <w:rPr>
          <w:rFonts w:ascii="Arial" w:hAnsi="Arial" w:cs="Arial"/>
          <w:sz w:val="20"/>
        </w:rPr>
        <w:t xml:space="preserve"> </w:t>
      </w:r>
      <w:r w:rsidR="0024059C" w:rsidRPr="009A375B">
        <w:rPr>
          <w:rFonts w:ascii="Arial" w:hAnsi="Arial" w:cs="Arial"/>
          <w:sz w:val="20"/>
        </w:rPr>
        <w:t>dle článku V. odst. 5.1.</w:t>
      </w:r>
      <w:r w:rsidR="004536D8" w:rsidRPr="009A375B">
        <w:rPr>
          <w:rFonts w:ascii="Arial" w:hAnsi="Arial" w:cs="Arial"/>
          <w:sz w:val="20"/>
        </w:rPr>
        <w:t xml:space="preserve"> této smlouvy</w:t>
      </w:r>
      <w:r w:rsidR="00A3733B" w:rsidRPr="009A375B">
        <w:rPr>
          <w:rFonts w:ascii="Arial" w:hAnsi="Arial" w:cs="Arial"/>
          <w:sz w:val="20"/>
        </w:rPr>
        <w:t>; a</w:t>
      </w:r>
    </w:p>
    <w:p w14:paraId="16DF18F3" w14:textId="2B89AF25" w:rsidR="00A3733B" w:rsidRPr="008407D7" w:rsidRDefault="00A3733B" w:rsidP="007A796B">
      <w:pPr>
        <w:pStyle w:val="Normlnodsazen1"/>
        <w:numPr>
          <w:ilvl w:val="1"/>
          <w:numId w:val="37"/>
        </w:numPr>
        <w:spacing w:after="0"/>
        <w:ind w:left="1134" w:hanging="425"/>
        <w:jc w:val="both"/>
        <w:rPr>
          <w:rFonts w:ascii="Arial" w:hAnsi="Arial" w:cs="Arial"/>
          <w:sz w:val="20"/>
        </w:rPr>
      </w:pPr>
      <w:r w:rsidRPr="009A375B">
        <w:rPr>
          <w:rFonts w:ascii="Arial" w:hAnsi="Arial" w:cs="Arial"/>
          <w:sz w:val="20"/>
        </w:rPr>
        <w:t>pojištění odpovědnosti za škody způsobené činností zhotovitele při provádění díla</w:t>
      </w:r>
      <w:r w:rsidR="003F473F" w:rsidRPr="009A375B">
        <w:rPr>
          <w:rFonts w:ascii="Arial" w:hAnsi="Arial" w:cs="Arial"/>
          <w:sz w:val="20"/>
        </w:rPr>
        <w:t xml:space="preserve">, včetně možných </w:t>
      </w:r>
      <w:r w:rsidR="003F473F" w:rsidRPr="005315A5">
        <w:rPr>
          <w:rFonts w:ascii="Arial" w:hAnsi="Arial" w:cs="Arial"/>
          <w:sz w:val="20"/>
        </w:rPr>
        <w:t>škod způsobených pracovníky zhotovitele</w:t>
      </w:r>
      <w:r w:rsidRPr="005315A5">
        <w:rPr>
          <w:rFonts w:ascii="Arial" w:hAnsi="Arial" w:cs="Arial"/>
          <w:sz w:val="20"/>
        </w:rPr>
        <w:t xml:space="preserve">, a to na hodnotu pojistné události minimálně </w:t>
      </w:r>
      <w:r w:rsidR="00C61D94" w:rsidRPr="005315A5">
        <w:rPr>
          <w:rFonts w:ascii="Arial" w:hAnsi="Arial" w:cs="Arial"/>
          <w:sz w:val="20"/>
        </w:rPr>
        <w:t>20</w:t>
      </w:r>
      <w:r w:rsidR="004C32EC" w:rsidRPr="005315A5">
        <w:rPr>
          <w:rFonts w:ascii="Arial" w:hAnsi="Arial" w:cs="Arial"/>
          <w:sz w:val="20"/>
        </w:rPr>
        <w:t>.</w:t>
      </w:r>
      <w:r w:rsidR="006D5525" w:rsidRPr="005315A5">
        <w:rPr>
          <w:rFonts w:ascii="Arial" w:hAnsi="Arial" w:cs="Arial"/>
          <w:sz w:val="20"/>
        </w:rPr>
        <w:t>000.000</w:t>
      </w:r>
      <w:r w:rsidRPr="005315A5">
        <w:rPr>
          <w:rFonts w:ascii="Arial" w:hAnsi="Arial" w:cs="Arial"/>
          <w:sz w:val="20"/>
        </w:rPr>
        <w:t xml:space="preserve"> Kč (slovy: </w:t>
      </w:r>
      <w:r w:rsidR="00C61D94" w:rsidRPr="005315A5">
        <w:rPr>
          <w:rFonts w:ascii="Arial" w:hAnsi="Arial" w:cs="Arial"/>
          <w:sz w:val="20"/>
        </w:rPr>
        <w:t>dvacet</w:t>
      </w:r>
      <w:r w:rsidR="000C675F" w:rsidRPr="005315A5">
        <w:rPr>
          <w:rFonts w:ascii="Arial" w:hAnsi="Arial" w:cs="Arial"/>
          <w:sz w:val="20"/>
        </w:rPr>
        <w:t xml:space="preserve"> </w:t>
      </w:r>
      <w:r w:rsidR="006D5525" w:rsidRPr="005315A5">
        <w:rPr>
          <w:rFonts w:ascii="Arial" w:hAnsi="Arial" w:cs="Arial"/>
          <w:sz w:val="20"/>
        </w:rPr>
        <w:t>milión</w:t>
      </w:r>
      <w:r w:rsidR="00A86D59" w:rsidRPr="005315A5">
        <w:rPr>
          <w:rFonts w:ascii="Arial" w:hAnsi="Arial" w:cs="Arial"/>
          <w:sz w:val="20"/>
        </w:rPr>
        <w:t>ů</w:t>
      </w:r>
      <w:r w:rsidRPr="005315A5">
        <w:rPr>
          <w:rFonts w:ascii="Arial" w:hAnsi="Arial" w:cs="Arial"/>
          <w:sz w:val="20"/>
        </w:rPr>
        <w:t xml:space="preserve"> korun českých).</w:t>
      </w:r>
      <w:r w:rsidR="00580D13" w:rsidRPr="008407D7">
        <w:rPr>
          <w:rFonts w:ascii="Arial" w:hAnsi="Arial" w:cs="Arial"/>
          <w:sz w:val="20"/>
        </w:rPr>
        <w:t xml:space="preserve"> </w:t>
      </w:r>
    </w:p>
    <w:p w14:paraId="07CCD7C8" w14:textId="77777777" w:rsidR="003E1CC3" w:rsidRPr="009A375B" w:rsidRDefault="003E1CC3" w:rsidP="005E5C56">
      <w:pPr>
        <w:ind w:left="709"/>
        <w:jc w:val="both"/>
        <w:rPr>
          <w:rFonts w:ascii="Arial" w:hAnsi="Arial" w:cs="Arial"/>
        </w:rPr>
      </w:pPr>
    </w:p>
    <w:p w14:paraId="587EBB4B" w14:textId="77777777" w:rsidR="00A3733B" w:rsidRPr="009A375B" w:rsidRDefault="003A2A6A" w:rsidP="008D2B6A">
      <w:pPr>
        <w:pStyle w:val="Zkladntext21"/>
        <w:numPr>
          <w:ilvl w:val="1"/>
          <w:numId w:val="13"/>
        </w:numPr>
        <w:spacing w:after="0" w:line="240" w:lineRule="auto"/>
        <w:jc w:val="both"/>
        <w:rPr>
          <w:rFonts w:ascii="Arial" w:hAnsi="Arial" w:cs="Arial"/>
        </w:rPr>
      </w:pPr>
      <w:r w:rsidRPr="009A375B">
        <w:rPr>
          <w:rFonts w:ascii="Arial" w:hAnsi="Arial" w:cs="Arial"/>
        </w:rPr>
        <w:t xml:space="preserve">Ve smyslu skutečností výše uvedených tak zhotovitel sjedná pojištění na krytí rizik poškození, případně zničení budovaného díla systémem 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Dále sjedná pojištění odpovědnosti za škody vzniklé jinému 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10E40976" w14:textId="77777777" w:rsidR="00A3733B" w:rsidRPr="009A375B" w:rsidRDefault="00A3733B" w:rsidP="005E5C56">
      <w:pPr>
        <w:jc w:val="both"/>
        <w:rPr>
          <w:rFonts w:ascii="Arial" w:hAnsi="Arial" w:cs="Arial"/>
        </w:rPr>
      </w:pPr>
    </w:p>
    <w:p w14:paraId="174BA5D9" w14:textId="77777777"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w:t>
      </w:r>
      <w:r w:rsidR="0018173D">
        <w:rPr>
          <w:rFonts w:ascii="Arial" w:hAnsi="Arial" w:cs="Arial"/>
        </w:rPr>
        <w:t>při předání staveniště</w:t>
      </w:r>
      <w:r w:rsidRPr="009A375B">
        <w:rPr>
          <w:rFonts w:ascii="Arial" w:hAnsi="Arial" w:cs="Arial"/>
        </w:rPr>
        <w:t xml:space="preserve">,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C262F3A" w14:textId="77777777" w:rsidR="008B5BF7" w:rsidRDefault="008B5BF7" w:rsidP="007B4F56">
      <w:pPr>
        <w:rPr>
          <w:rFonts w:ascii="Arial" w:hAnsi="Arial" w:cs="Arial"/>
        </w:rPr>
      </w:pPr>
    </w:p>
    <w:p w14:paraId="30F5FC44"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67DB8229" w14:textId="77777777" w:rsidR="00A3733B" w:rsidRPr="009A375B" w:rsidRDefault="00A3733B" w:rsidP="00D6635B">
      <w:pPr>
        <w:pStyle w:val="Nadpis1"/>
        <w:numPr>
          <w:ilvl w:val="0"/>
          <w:numId w:val="0"/>
        </w:numPr>
        <w:ind w:left="432" w:hanging="432"/>
        <w:rPr>
          <w:rFonts w:ascii="Arial" w:hAnsi="Arial" w:cs="Arial"/>
          <w:sz w:val="20"/>
        </w:rPr>
      </w:pPr>
    </w:p>
    <w:p w14:paraId="6B1D4758"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5D46DCC0" w14:textId="77777777" w:rsidR="00A3733B" w:rsidRPr="009A375B" w:rsidRDefault="00A3733B" w:rsidP="005E5C56">
      <w:pPr>
        <w:ind w:left="709" w:hanging="709"/>
        <w:jc w:val="both"/>
        <w:rPr>
          <w:rFonts w:ascii="Arial" w:hAnsi="Arial" w:cs="Arial"/>
        </w:rPr>
      </w:pPr>
    </w:p>
    <w:p w14:paraId="028F8D3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582A2EAE" w14:textId="77777777" w:rsidR="005E5C56" w:rsidRPr="009A375B" w:rsidRDefault="005E5C56" w:rsidP="005E5C56">
      <w:pPr>
        <w:pStyle w:val="Odstavecseseznamem"/>
        <w:rPr>
          <w:rFonts w:ascii="Arial" w:hAnsi="Arial" w:cs="Arial"/>
          <w:color w:val="000000"/>
        </w:rPr>
      </w:pPr>
    </w:p>
    <w:p w14:paraId="654DBB07"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720CE903" w14:textId="77777777" w:rsidR="008B5BF7" w:rsidRPr="009A375B" w:rsidRDefault="008B5BF7" w:rsidP="005E5C56">
      <w:pPr>
        <w:pStyle w:val="Normlnodsazen1"/>
        <w:spacing w:after="0"/>
        <w:ind w:left="709" w:hanging="709"/>
        <w:jc w:val="both"/>
        <w:rPr>
          <w:rFonts w:ascii="Arial" w:hAnsi="Arial" w:cs="Arial"/>
          <w:sz w:val="20"/>
        </w:rPr>
      </w:pPr>
    </w:p>
    <w:p w14:paraId="74540063"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Smluvní strany se zavazují:</w:t>
      </w:r>
    </w:p>
    <w:p w14:paraId="559FD02C" w14:textId="77777777" w:rsidR="005E5C56" w:rsidRPr="009A375B" w:rsidRDefault="00A3733B" w:rsidP="007A796B">
      <w:pPr>
        <w:pStyle w:val="Normlnodsazen1"/>
        <w:numPr>
          <w:ilvl w:val="2"/>
          <w:numId w:val="38"/>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6F020BB6" w14:textId="77777777" w:rsidR="00A3733B" w:rsidRPr="009A375B" w:rsidRDefault="00A3733B" w:rsidP="007A796B">
      <w:pPr>
        <w:pStyle w:val="Normlnodsazen1"/>
        <w:numPr>
          <w:ilvl w:val="2"/>
          <w:numId w:val="38"/>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3C883C41" w14:textId="77777777" w:rsidR="005E5C56" w:rsidRPr="009A375B" w:rsidRDefault="005E5C56" w:rsidP="005E5C56">
      <w:pPr>
        <w:pStyle w:val="Zkladntext"/>
        <w:rPr>
          <w:rFonts w:ascii="Arial" w:hAnsi="Arial" w:cs="Arial"/>
          <w:sz w:val="20"/>
        </w:rPr>
      </w:pPr>
    </w:p>
    <w:p w14:paraId="517C5C42" w14:textId="77777777" w:rsidR="00A3733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2AEC373B" w14:textId="77777777" w:rsidR="0090093D" w:rsidRPr="009A375B" w:rsidRDefault="0090093D" w:rsidP="0090093D">
      <w:pPr>
        <w:pStyle w:val="Normlnodsazen1"/>
        <w:spacing w:after="0"/>
        <w:ind w:left="709"/>
        <w:jc w:val="both"/>
        <w:rPr>
          <w:rFonts w:ascii="Arial" w:hAnsi="Arial" w:cs="Arial"/>
          <w:sz w:val="20"/>
        </w:rPr>
      </w:pPr>
    </w:p>
    <w:p w14:paraId="430F9173"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Tuto smlouvu lze měnit, doplňovat a upřesňovat pouze oboustranně odsouhlasenými, písemnými a</w:t>
      </w:r>
      <w:r w:rsidR="00F6326E">
        <w:rPr>
          <w:rFonts w:ascii="Arial" w:hAnsi="Arial" w:cs="Arial"/>
          <w:sz w:val="20"/>
        </w:rPr>
        <w:t>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474BB966" w14:textId="77777777" w:rsidR="00A3733B" w:rsidRPr="00FE55C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FE55CE">
        <w:rPr>
          <w:rFonts w:ascii="Arial" w:hAnsi="Arial" w:cs="Arial"/>
          <w:sz w:val="20"/>
        </w:rPr>
        <w:t>Přílohy uvedené v textu této smlouvy a sumarizované v závěrečných ustanoveních smlouvy tvoří nedílnou součást smlouvy.</w:t>
      </w:r>
    </w:p>
    <w:p w14:paraId="3F1468FA" w14:textId="77777777" w:rsidR="005E5C56" w:rsidRPr="009A375B" w:rsidRDefault="005E5C56" w:rsidP="005E5C56">
      <w:pPr>
        <w:pStyle w:val="Odstavecseseznamem"/>
        <w:rPr>
          <w:rFonts w:ascii="Arial" w:hAnsi="Arial" w:cs="Arial"/>
        </w:rPr>
      </w:pPr>
    </w:p>
    <w:p w14:paraId="0D0C2061"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Případné spory vzniklé z této smlouvy budou řešeny podle platné právní úpravy věcně a</w:t>
      </w:r>
      <w:r w:rsidR="00F6326E">
        <w:rPr>
          <w:rFonts w:ascii="Arial" w:hAnsi="Arial" w:cs="Arial"/>
          <w:sz w:val="20"/>
        </w:rPr>
        <w:t> </w:t>
      </w:r>
      <w:r w:rsidRPr="009A375B">
        <w:rPr>
          <w:rFonts w:ascii="Arial" w:hAnsi="Arial" w:cs="Arial"/>
          <w:sz w:val="20"/>
        </w:rPr>
        <w:t xml:space="preserve">místně příslušnými orgány České republiky. </w:t>
      </w:r>
    </w:p>
    <w:p w14:paraId="2542EFBF" w14:textId="77777777" w:rsidR="00755F31" w:rsidRPr="009A375B" w:rsidRDefault="00755F31" w:rsidP="00CF2CB6">
      <w:pPr>
        <w:pStyle w:val="Normlnodsazen1"/>
        <w:spacing w:after="0"/>
        <w:ind w:left="0"/>
        <w:jc w:val="both"/>
        <w:rPr>
          <w:rFonts w:ascii="Arial" w:hAnsi="Arial" w:cs="Arial"/>
          <w:sz w:val="20"/>
        </w:rPr>
      </w:pPr>
    </w:p>
    <w:p w14:paraId="13F4494E"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1DAD03CA" w14:textId="77777777" w:rsidR="00E05D33" w:rsidRPr="009A375B" w:rsidRDefault="00E05D33" w:rsidP="00E05D33">
      <w:pPr>
        <w:pStyle w:val="Normlnodsazen1"/>
        <w:spacing w:after="0"/>
        <w:ind w:left="709"/>
        <w:jc w:val="both"/>
        <w:rPr>
          <w:rFonts w:ascii="Arial" w:hAnsi="Arial" w:cs="Arial"/>
          <w:sz w:val="20"/>
        </w:rPr>
      </w:pPr>
    </w:p>
    <w:p w14:paraId="117716AE"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20ADD0D4" w14:textId="77777777" w:rsidR="003921EA" w:rsidRPr="009A375B" w:rsidRDefault="003921EA" w:rsidP="003921EA">
      <w:pPr>
        <w:pStyle w:val="Odstavecseseznamem"/>
        <w:rPr>
          <w:rFonts w:ascii="Arial" w:hAnsi="Arial" w:cs="Arial"/>
        </w:rPr>
      </w:pPr>
    </w:p>
    <w:p w14:paraId="473110A9"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4058ED59" w14:textId="77777777" w:rsidR="00E26CE9" w:rsidRPr="009A375B" w:rsidRDefault="00E26CE9" w:rsidP="00E26CE9">
      <w:pPr>
        <w:rPr>
          <w:rFonts w:ascii="Arial" w:hAnsi="Arial" w:cs="Arial"/>
        </w:rPr>
      </w:pPr>
    </w:p>
    <w:p w14:paraId="2E9653E3"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581CFC29" w14:textId="77777777" w:rsidR="00E26CE9" w:rsidRPr="009A375B" w:rsidRDefault="00E26CE9" w:rsidP="00E26CE9">
      <w:pPr>
        <w:rPr>
          <w:rFonts w:ascii="Arial" w:hAnsi="Arial" w:cs="Arial"/>
        </w:rPr>
      </w:pPr>
    </w:p>
    <w:p w14:paraId="6B02A2C9" w14:textId="77777777" w:rsidR="00DB21FD" w:rsidRPr="008E6B1C" w:rsidRDefault="00E26CE9" w:rsidP="008E6B1C">
      <w:pPr>
        <w:pStyle w:val="Normlnodsazen1"/>
        <w:numPr>
          <w:ilvl w:val="1"/>
          <w:numId w:val="15"/>
        </w:numPr>
        <w:tabs>
          <w:tab w:val="clear" w:pos="0"/>
          <w:tab w:val="num" w:pos="709"/>
        </w:tabs>
        <w:spacing w:after="0"/>
        <w:ind w:left="709" w:hanging="709"/>
        <w:jc w:val="both"/>
        <w:rPr>
          <w:rFonts w:ascii="Arial" w:hAnsi="Arial" w:cs="Arial"/>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Pr="009A375B">
        <w:rPr>
          <w:rFonts w:ascii="Arial" w:hAnsi="Arial" w:cs="Arial"/>
          <w:sz w:val="20"/>
        </w:rPr>
        <w:t>v tomto smysl</w:t>
      </w:r>
      <w:r w:rsidR="00501D72">
        <w:rPr>
          <w:rFonts w:ascii="Arial" w:hAnsi="Arial" w:cs="Arial"/>
          <w:sz w:val="20"/>
        </w:rPr>
        <w:t>u u objednatele</w:t>
      </w:r>
      <w:r w:rsidRPr="009A375B">
        <w:rPr>
          <w:rFonts w:ascii="Arial" w:hAnsi="Arial" w:cs="Arial"/>
          <w:sz w:val="20"/>
        </w:rPr>
        <w:t>.</w:t>
      </w:r>
    </w:p>
    <w:p w14:paraId="5F2BD674" w14:textId="77777777" w:rsidR="00DB21FD" w:rsidRPr="009A375B" w:rsidRDefault="00DB21FD" w:rsidP="00DB21FD">
      <w:pPr>
        <w:pStyle w:val="Normlnodsazen1"/>
        <w:spacing w:after="0"/>
        <w:ind w:left="709"/>
        <w:jc w:val="both"/>
        <w:rPr>
          <w:rFonts w:ascii="Arial" w:hAnsi="Arial" w:cs="Arial"/>
          <w:sz w:val="20"/>
        </w:rPr>
      </w:pPr>
    </w:p>
    <w:p w14:paraId="2FCF0D76"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3544423B" w14:textId="77777777" w:rsidR="00A3733B" w:rsidRPr="009A375B" w:rsidRDefault="00A3733B" w:rsidP="005E5C56">
      <w:pPr>
        <w:pStyle w:val="Zkladntextodsazen31"/>
        <w:rPr>
          <w:rFonts w:ascii="Arial" w:hAnsi="Arial" w:cs="Arial"/>
          <w:sz w:val="20"/>
        </w:rPr>
      </w:pPr>
    </w:p>
    <w:p w14:paraId="16ADAD86" w14:textId="77777777" w:rsidR="00710A71" w:rsidRPr="009A375B" w:rsidRDefault="00A3733B" w:rsidP="00710A71">
      <w:pPr>
        <w:pStyle w:val="Normlnodsazen1"/>
        <w:numPr>
          <w:ilvl w:val="0"/>
          <w:numId w:val="40"/>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r w:rsidR="00710A71">
        <w:rPr>
          <w:rFonts w:ascii="Arial" w:hAnsi="Arial" w:cs="Arial"/>
          <w:sz w:val="20"/>
        </w:rPr>
        <w:t xml:space="preserve"> Uveřejnění smlouvy v registru smluv zajistí objednatel za plné součinnosti zhotovitele. </w:t>
      </w:r>
    </w:p>
    <w:p w14:paraId="1FE6AA39" w14:textId="77777777" w:rsidR="005E5C56" w:rsidRPr="00710A71" w:rsidRDefault="005E5C56" w:rsidP="00710A71">
      <w:pPr>
        <w:pStyle w:val="Normlnodsazen1"/>
        <w:spacing w:after="0"/>
        <w:ind w:left="720"/>
        <w:jc w:val="both"/>
        <w:rPr>
          <w:rFonts w:ascii="Arial" w:hAnsi="Arial" w:cs="Arial"/>
          <w:sz w:val="20"/>
        </w:rPr>
      </w:pPr>
    </w:p>
    <w:p w14:paraId="6F1D1D8D" w14:textId="77777777" w:rsidR="00710A71" w:rsidRPr="009A375B" w:rsidRDefault="00710A71" w:rsidP="00710A71">
      <w:pPr>
        <w:pStyle w:val="Normlnodsazen1"/>
        <w:numPr>
          <w:ilvl w:val="0"/>
          <w:numId w:val="40"/>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Pr>
          <w:rFonts w:ascii="Arial" w:hAnsi="Arial" w:cs="Arial"/>
          <w:sz w:val="20"/>
        </w:rPr>
        <w:t xml:space="preserve">v jednom (1) vyhotovení v elektronické podobě. </w:t>
      </w:r>
    </w:p>
    <w:p w14:paraId="4B03AA0D" w14:textId="77777777" w:rsidR="00A3733B" w:rsidRPr="009A375B" w:rsidRDefault="00A3733B" w:rsidP="005E5C56">
      <w:pPr>
        <w:pStyle w:val="Zkladntextodsazen31"/>
        <w:rPr>
          <w:rFonts w:ascii="Arial" w:hAnsi="Arial" w:cs="Arial"/>
          <w:sz w:val="20"/>
        </w:rPr>
      </w:pPr>
    </w:p>
    <w:p w14:paraId="669F8A10" w14:textId="77777777" w:rsidR="00A3733B" w:rsidRPr="009A375B" w:rsidRDefault="00A3733B" w:rsidP="007A796B">
      <w:pPr>
        <w:pStyle w:val="Normlnodsazen1"/>
        <w:numPr>
          <w:ilvl w:val="0"/>
          <w:numId w:val="40"/>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118083BF" w14:textId="4B820E3C" w:rsidR="00A3733B" w:rsidRDefault="00A3733B" w:rsidP="005E5C56">
      <w:pPr>
        <w:jc w:val="both"/>
        <w:rPr>
          <w:rFonts w:ascii="Arial" w:hAnsi="Arial" w:cs="Arial"/>
        </w:rPr>
      </w:pPr>
    </w:p>
    <w:p w14:paraId="5768E83D" w14:textId="5718F586" w:rsidR="00C61D94" w:rsidRDefault="00C61D94" w:rsidP="005E5C56">
      <w:pPr>
        <w:jc w:val="both"/>
        <w:rPr>
          <w:rFonts w:ascii="Arial" w:hAnsi="Arial" w:cs="Arial"/>
        </w:rPr>
      </w:pPr>
    </w:p>
    <w:p w14:paraId="738FF8A8" w14:textId="5E67473F" w:rsidR="00C61D94" w:rsidRDefault="00C61D94" w:rsidP="005E5C56">
      <w:pPr>
        <w:jc w:val="both"/>
        <w:rPr>
          <w:rFonts w:ascii="Arial" w:hAnsi="Arial" w:cs="Arial"/>
        </w:rPr>
      </w:pPr>
    </w:p>
    <w:p w14:paraId="3B251EB8" w14:textId="692FE29A" w:rsidR="009B6469" w:rsidRDefault="009B6469" w:rsidP="005E5C56">
      <w:pPr>
        <w:jc w:val="both"/>
        <w:rPr>
          <w:rFonts w:ascii="Arial" w:hAnsi="Arial" w:cs="Arial"/>
        </w:rPr>
      </w:pPr>
    </w:p>
    <w:p w14:paraId="6D15180B" w14:textId="57E403BD" w:rsidR="009B6469" w:rsidRDefault="009B6469" w:rsidP="005E5C56">
      <w:pPr>
        <w:jc w:val="both"/>
        <w:rPr>
          <w:rFonts w:ascii="Arial" w:hAnsi="Arial" w:cs="Arial"/>
        </w:rPr>
      </w:pPr>
    </w:p>
    <w:p w14:paraId="6170551B" w14:textId="0341B3AE" w:rsidR="009B6469" w:rsidRDefault="009B6469" w:rsidP="005E5C56">
      <w:pPr>
        <w:jc w:val="both"/>
        <w:rPr>
          <w:rFonts w:ascii="Arial" w:hAnsi="Arial" w:cs="Arial"/>
        </w:rPr>
      </w:pPr>
    </w:p>
    <w:p w14:paraId="0A96D6FB" w14:textId="77777777" w:rsidR="009B6469" w:rsidRDefault="009B6469" w:rsidP="005E5C56">
      <w:pPr>
        <w:jc w:val="both"/>
        <w:rPr>
          <w:rFonts w:ascii="Arial" w:hAnsi="Arial" w:cs="Arial"/>
        </w:rPr>
      </w:pPr>
    </w:p>
    <w:p w14:paraId="027672A2" w14:textId="39803E3E" w:rsidR="00C61D94" w:rsidRDefault="00C61D94" w:rsidP="005E5C56">
      <w:pPr>
        <w:jc w:val="both"/>
        <w:rPr>
          <w:rFonts w:ascii="Arial" w:hAnsi="Arial" w:cs="Arial"/>
        </w:rPr>
      </w:pPr>
    </w:p>
    <w:p w14:paraId="07E0ABA4" w14:textId="77777777" w:rsidR="00C61D94" w:rsidRPr="009A375B" w:rsidRDefault="00C61D94" w:rsidP="005E5C56">
      <w:pPr>
        <w:jc w:val="both"/>
        <w:rPr>
          <w:rFonts w:ascii="Arial" w:hAnsi="Arial" w:cs="Arial"/>
        </w:rPr>
      </w:pPr>
    </w:p>
    <w:p w14:paraId="0A4AFA80" w14:textId="77777777" w:rsidR="00A3733B" w:rsidRPr="009A375B" w:rsidRDefault="00A3733B" w:rsidP="007A796B">
      <w:pPr>
        <w:pStyle w:val="Normlnodsazen1"/>
        <w:numPr>
          <w:ilvl w:val="0"/>
          <w:numId w:val="40"/>
        </w:numPr>
        <w:spacing w:after="0"/>
        <w:ind w:hanging="720"/>
        <w:jc w:val="both"/>
        <w:rPr>
          <w:rFonts w:ascii="Arial" w:hAnsi="Arial" w:cs="Arial"/>
          <w:sz w:val="20"/>
        </w:rPr>
      </w:pPr>
      <w:r w:rsidRPr="009A375B">
        <w:rPr>
          <w:rFonts w:ascii="Arial" w:hAnsi="Arial" w:cs="Arial"/>
          <w:sz w:val="20"/>
        </w:rPr>
        <w:lastRenderedPageBreak/>
        <w:t xml:space="preserve">Nedílnou součást této smlouvy tvoří jako přílohy této smlouvy: </w:t>
      </w:r>
    </w:p>
    <w:p w14:paraId="7978B83E" w14:textId="77777777" w:rsidR="00A3733B" w:rsidRPr="007453E0" w:rsidRDefault="00A3733B" w:rsidP="005E5C56">
      <w:pPr>
        <w:ind w:firstLine="708"/>
        <w:jc w:val="both"/>
        <w:rPr>
          <w:rFonts w:ascii="Arial" w:hAnsi="Arial" w:cs="Arial"/>
          <w:bCs/>
        </w:rPr>
      </w:pPr>
      <w:r w:rsidRPr="007453E0">
        <w:rPr>
          <w:rFonts w:ascii="Arial" w:hAnsi="Arial" w:cs="Arial"/>
          <w:b/>
        </w:rPr>
        <w:t xml:space="preserve">Příloha č. 1: </w:t>
      </w:r>
      <w:r w:rsidRPr="007453E0">
        <w:rPr>
          <w:rFonts w:ascii="Arial" w:hAnsi="Arial" w:cs="Arial"/>
          <w:b/>
        </w:rPr>
        <w:tab/>
      </w:r>
      <w:r w:rsidR="00710A71" w:rsidRPr="007453E0">
        <w:rPr>
          <w:rFonts w:ascii="Arial" w:hAnsi="Arial" w:cs="Arial"/>
          <w:bCs/>
        </w:rPr>
        <w:t xml:space="preserve">Výpis z obchodního rejstříku zhotovitele (popř. poddodavatele) příp. Výpis ze </w:t>
      </w:r>
      <w:r w:rsidR="00710A71" w:rsidRPr="007453E0">
        <w:rPr>
          <w:rFonts w:ascii="Arial" w:hAnsi="Arial" w:cs="Arial"/>
          <w:bCs/>
        </w:rPr>
        <w:tab/>
      </w:r>
      <w:r w:rsidR="00710A71" w:rsidRPr="007453E0">
        <w:rPr>
          <w:rFonts w:ascii="Arial" w:hAnsi="Arial" w:cs="Arial"/>
          <w:bCs/>
        </w:rPr>
        <w:tab/>
      </w:r>
      <w:r w:rsidR="00710A71" w:rsidRPr="007453E0">
        <w:rPr>
          <w:rFonts w:ascii="Arial" w:hAnsi="Arial" w:cs="Arial"/>
          <w:bCs/>
        </w:rPr>
        <w:tab/>
      </w:r>
      <w:r w:rsidR="00710A71" w:rsidRPr="007453E0">
        <w:rPr>
          <w:rFonts w:ascii="Arial" w:hAnsi="Arial" w:cs="Arial"/>
          <w:bCs/>
        </w:rPr>
        <w:tab/>
        <w:t>Živnostenského rejstříku</w:t>
      </w:r>
      <w:r w:rsidR="00B769AB" w:rsidRPr="007453E0">
        <w:rPr>
          <w:rFonts w:ascii="Arial" w:hAnsi="Arial" w:cs="Arial"/>
          <w:bCs/>
        </w:rPr>
        <w:t xml:space="preserve"> (nebude součástí nabídky)</w:t>
      </w:r>
    </w:p>
    <w:p w14:paraId="2741281F" w14:textId="77777777" w:rsidR="00A3733B" w:rsidRPr="007453E0" w:rsidRDefault="00A3733B" w:rsidP="005E5C56">
      <w:pPr>
        <w:ind w:firstLine="708"/>
        <w:jc w:val="both"/>
        <w:rPr>
          <w:rFonts w:ascii="Arial" w:hAnsi="Arial" w:cs="Arial"/>
        </w:rPr>
      </w:pPr>
      <w:r w:rsidRPr="007453E0">
        <w:rPr>
          <w:rFonts w:ascii="Arial" w:hAnsi="Arial" w:cs="Arial"/>
          <w:b/>
        </w:rPr>
        <w:t xml:space="preserve">Příloha č. </w:t>
      </w:r>
      <w:r w:rsidR="00BB7AA6" w:rsidRPr="007453E0">
        <w:rPr>
          <w:rFonts w:ascii="Arial" w:hAnsi="Arial" w:cs="Arial"/>
          <w:b/>
        </w:rPr>
        <w:t>2</w:t>
      </w:r>
      <w:r w:rsidRPr="007453E0">
        <w:rPr>
          <w:rFonts w:ascii="Arial" w:hAnsi="Arial" w:cs="Arial"/>
          <w:b/>
        </w:rPr>
        <w:t xml:space="preserve">: </w:t>
      </w:r>
      <w:r w:rsidRPr="007453E0">
        <w:rPr>
          <w:rFonts w:ascii="Arial" w:hAnsi="Arial" w:cs="Arial"/>
          <w:b/>
        </w:rPr>
        <w:tab/>
      </w:r>
      <w:r w:rsidR="00ED4975" w:rsidRPr="007453E0">
        <w:rPr>
          <w:rFonts w:ascii="Arial" w:hAnsi="Arial" w:cs="Arial"/>
        </w:rPr>
        <w:t>Harmonogram realizace díla</w:t>
      </w:r>
      <w:r w:rsidR="00B769AB" w:rsidRPr="007453E0">
        <w:rPr>
          <w:rFonts w:ascii="Arial" w:hAnsi="Arial" w:cs="Arial"/>
        </w:rPr>
        <w:t xml:space="preserve"> </w:t>
      </w:r>
      <w:r w:rsidR="00B769AB" w:rsidRPr="007453E0">
        <w:rPr>
          <w:rFonts w:ascii="Arial" w:hAnsi="Arial" w:cs="Arial"/>
          <w:bCs/>
        </w:rPr>
        <w:t>(nebude součástí nabídky)</w:t>
      </w:r>
    </w:p>
    <w:p w14:paraId="09AD0202" w14:textId="77777777" w:rsidR="00A3733B" w:rsidRPr="007453E0" w:rsidRDefault="00A3733B" w:rsidP="006C5319">
      <w:pPr>
        <w:ind w:left="2127" w:hanging="1418"/>
        <w:jc w:val="both"/>
        <w:rPr>
          <w:rFonts w:ascii="Arial" w:hAnsi="Arial" w:cs="Arial"/>
        </w:rPr>
      </w:pPr>
      <w:r w:rsidRPr="007453E0">
        <w:rPr>
          <w:rFonts w:ascii="Arial" w:hAnsi="Arial" w:cs="Arial"/>
          <w:b/>
        </w:rPr>
        <w:t xml:space="preserve">Příloha č. </w:t>
      </w:r>
      <w:r w:rsidR="00BB7AA6" w:rsidRPr="007453E0">
        <w:rPr>
          <w:rFonts w:ascii="Arial" w:hAnsi="Arial" w:cs="Arial"/>
          <w:b/>
        </w:rPr>
        <w:t>3</w:t>
      </w:r>
      <w:r w:rsidRPr="007453E0">
        <w:rPr>
          <w:rFonts w:ascii="Arial" w:hAnsi="Arial" w:cs="Arial"/>
          <w:b/>
        </w:rPr>
        <w:t>:</w:t>
      </w:r>
      <w:r w:rsidRPr="007453E0">
        <w:rPr>
          <w:rFonts w:ascii="Arial" w:hAnsi="Arial" w:cs="Arial"/>
          <w:b/>
        </w:rPr>
        <w:tab/>
      </w:r>
      <w:r w:rsidR="00D60FEE" w:rsidRPr="007453E0">
        <w:rPr>
          <w:rFonts w:ascii="Arial" w:hAnsi="Arial" w:cs="Arial"/>
        </w:rPr>
        <w:t>Požadavky zhotovitele na změnu (vzor) a Ocenění ke změně (vzor)</w:t>
      </w:r>
      <w:r w:rsidR="00B769AB" w:rsidRPr="007453E0">
        <w:rPr>
          <w:rFonts w:ascii="Arial" w:hAnsi="Arial" w:cs="Arial"/>
        </w:rPr>
        <w:t xml:space="preserve"> </w:t>
      </w:r>
      <w:r w:rsidR="00B769AB" w:rsidRPr="007453E0">
        <w:rPr>
          <w:rFonts w:ascii="Arial" w:hAnsi="Arial" w:cs="Arial"/>
          <w:bCs/>
        </w:rPr>
        <w:t>(nebude součástí nabídky)</w:t>
      </w:r>
    </w:p>
    <w:p w14:paraId="4D32CAE9" w14:textId="77777777" w:rsidR="00A3733B" w:rsidRPr="007453E0" w:rsidRDefault="00A3733B" w:rsidP="005E5C56">
      <w:pPr>
        <w:ind w:firstLine="708"/>
        <w:jc w:val="both"/>
        <w:rPr>
          <w:rFonts w:ascii="Arial" w:hAnsi="Arial" w:cs="Arial"/>
        </w:rPr>
      </w:pPr>
      <w:r w:rsidRPr="007453E0">
        <w:rPr>
          <w:rFonts w:ascii="Arial" w:hAnsi="Arial" w:cs="Arial"/>
          <w:b/>
          <w:bCs/>
        </w:rPr>
        <w:t xml:space="preserve">Příloha č. </w:t>
      </w:r>
      <w:r w:rsidR="00BB7AA6" w:rsidRPr="007453E0">
        <w:rPr>
          <w:rFonts w:ascii="Arial" w:hAnsi="Arial" w:cs="Arial"/>
          <w:b/>
          <w:bCs/>
        </w:rPr>
        <w:t>4</w:t>
      </w:r>
      <w:r w:rsidRPr="007453E0">
        <w:rPr>
          <w:rFonts w:ascii="Arial" w:hAnsi="Arial" w:cs="Arial"/>
          <w:b/>
          <w:bCs/>
        </w:rPr>
        <w:t>:</w:t>
      </w:r>
      <w:r w:rsidRPr="007453E0">
        <w:rPr>
          <w:rFonts w:ascii="Arial" w:hAnsi="Arial" w:cs="Arial"/>
          <w:b/>
          <w:bCs/>
        </w:rPr>
        <w:tab/>
      </w:r>
      <w:r w:rsidR="002A3A46" w:rsidRPr="007453E0">
        <w:rPr>
          <w:rFonts w:ascii="Arial" w:hAnsi="Arial" w:cs="Arial"/>
          <w:bCs/>
        </w:rPr>
        <w:t>Seznam poddodavatelů</w:t>
      </w:r>
      <w:r w:rsidR="00B769AB" w:rsidRPr="007453E0">
        <w:rPr>
          <w:rFonts w:ascii="Arial" w:hAnsi="Arial" w:cs="Arial"/>
          <w:bCs/>
        </w:rPr>
        <w:t xml:space="preserve"> </w:t>
      </w:r>
      <w:r w:rsidR="00B769AB" w:rsidRPr="007453E0">
        <w:rPr>
          <w:rFonts w:ascii="Arial" w:hAnsi="Arial" w:cs="Arial"/>
          <w:b/>
          <w:bCs/>
        </w:rPr>
        <w:t>(bude</w:t>
      </w:r>
      <w:r w:rsidR="00B769AB" w:rsidRPr="007453E0">
        <w:rPr>
          <w:rFonts w:ascii="Arial" w:hAnsi="Arial" w:cs="Arial"/>
        </w:rPr>
        <w:t xml:space="preserve"> součástí nabídky)</w:t>
      </w:r>
    </w:p>
    <w:p w14:paraId="309F31B9" w14:textId="77777777" w:rsidR="005434C2" w:rsidRPr="007453E0" w:rsidRDefault="005434C2" w:rsidP="00B769AB">
      <w:pPr>
        <w:ind w:left="2127" w:hanging="1418"/>
        <w:jc w:val="both"/>
        <w:rPr>
          <w:rFonts w:ascii="Arial" w:hAnsi="Arial" w:cs="Arial"/>
        </w:rPr>
      </w:pPr>
      <w:r w:rsidRPr="007453E0">
        <w:rPr>
          <w:rFonts w:ascii="Arial" w:hAnsi="Arial" w:cs="Arial"/>
          <w:b/>
          <w:bCs/>
        </w:rPr>
        <w:t xml:space="preserve">Příloha č. </w:t>
      </w:r>
      <w:r w:rsidR="006C6EA6" w:rsidRPr="007453E0">
        <w:rPr>
          <w:rFonts w:ascii="Arial" w:hAnsi="Arial" w:cs="Arial"/>
          <w:b/>
          <w:bCs/>
        </w:rPr>
        <w:t>5</w:t>
      </w:r>
      <w:r w:rsidRPr="007453E0">
        <w:rPr>
          <w:rFonts w:ascii="Arial" w:hAnsi="Arial" w:cs="Arial"/>
          <w:b/>
          <w:bCs/>
        </w:rPr>
        <w:t>:</w:t>
      </w:r>
      <w:r w:rsidRPr="007453E0">
        <w:rPr>
          <w:rFonts w:ascii="Arial" w:hAnsi="Arial" w:cs="Arial"/>
          <w:b/>
          <w:bCs/>
        </w:rPr>
        <w:tab/>
      </w:r>
      <w:bookmarkStart w:id="4" w:name="_GoBack"/>
      <w:bookmarkEnd w:id="4"/>
      <w:r w:rsidR="00475EF9" w:rsidRPr="007453E0">
        <w:rPr>
          <w:rFonts w:ascii="Arial" w:hAnsi="Arial" w:cs="Arial"/>
        </w:rPr>
        <w:t>Vysvětlení zadávací dokumentace</w:t>
      </w:r>
      <w:r w:rsidR="00B769AB" w:rsidRPr="007453E0">
        <w:rPr>
          <w:rFonts w:ascii="Arial" w:hAnsi="Arial" w:cs="Arial"/>
        </w:rPr>
        <w:t xml:space="preserve"> (</w:t>
      </w:r>
      <w:r w:rsidR="00B769AB" w:rsidRPr="007453E0">
        <w:rPr>
          <w:rFonts w:ascii="Arial" w:hAnsi="Arial" w:cs="Arial"/>
          <w:bCs/>
        </w:rPr>
        <w:t>nebude součástí nabídky)</w:t>
      </w:r>
    </w:p>
    <w:p w14:paraId="66436151" w14:textId="77777777" w:rsidR="00771BD5" w:rsidRPr="007453E0" w:rsidRDefault="00771BD5" w:rsidP="00B769AB">
      <w:pPr>
        <w:ind w:left="2127" w:hanging="1418"/>
        <w:jc w:val="both"/>
        <w:rPr>
          <w:rFonts w:ascii="Arial" w:hAnsi="Arial" w:cs="Arial"/>
        </w:rPr>
      </w:pPr>
      <w:r w:rsidRPr="007453E0">
        <w:rPr>
          <w:rFonts w:ascii="Arial" w:hAnsi="Arial" w:cs="Arial"/>
          <w:b/>
          <w:bCs/>
        </w:rPr>
        <w:t xml:space="preserve">Příloha č. </w:t>
      </w:r>
      <w:r w:rsidR="006C6EA6" w:rsidRPr="007453E0">
        <w:rPr>
          <w:rFonts w:ascii="Arial" w:hAnsi="Arial" w:cs="Arial"/>
          <w:b/>
          <w:bCs/>
        </w:rPr>
        <w:t>6</w:t>
      </w:r>
      <w:r w:rsidRPr="007453E0">
        <w:rPr>
          <w:rFonts w:ascii="Arial" w:hAnsi="Arial" w:cs="Arial"/>
          <w:b/>
          <w:bCs/>
        </w:rPr>
        <w:t>:</w:t>
      </w:r>
      <w:r w:rsidRPr="007453E0">
        <w:rPr>
          <w:rFonts w:ascii="Arial" w:hAnsi="Arial" w:cs="Arial"/>
          <w:b/>
          <w:bCs/>
        </w:rPr>
        <w:tab/>
      </w:r>
      <w:r w:rsidR="00D60FEE" w:rsidRPr="007453E0">
        <w:rPr>
          <w:rFonts w:ascii="Arial" w:hAnsi="Arial" w:cs="Arial"/>
          <w:bCs/>
        </w:rPr>
        <w:t xml:space="preserve">Výpis z usnesení </w:t>
      </w:r>
      <w:r w:rsidR="004568E0" w:rsidRPr="007453E0">
        <w:rPr>
          <w:rFonts w:ascii="Arial" w:hAnsi="Arial" w:cs="Arial"/>
          <w:bCs/>
        </w:rPr>
        <w:t>Rady</w:t>
      </w:r>
      <w:r w:rsidR="00C821A2" w:rsidRPr="007453E0">
        <w:rPr>
          <w:rFonts w:ascii="Arial" w:hAnsi="Arial" w:cs="Arial"/>
          <w:bCs/>
        </w:rPr>
        <w:t xml:space="preserve"> </w:t>
      </w:r>
      <w:r w:rsidR="00D60FEE" w:rsidRPr="007453E0">
        <w:rPr>
          <w:rFonts w:ascii="Arial" w:hAnsi="Arial" w:cs="Arial"/>
          <w:bCs/>
        </w:rPr>
        <w:t>města Karlovy Vary</w:t>
      </w:r>
      <w:r w:rsidR="00791755" w:rsidRPr="007453E0">
        <w:rPr>
          <w:rFonts w:ascii="Arial" w:hAnsi="Arial" w:cs="Arial"/>
          <w:bCs/>
        </w:rPr>
        <w:t xml:space="preserve"> </w:t>
      </w:r>
      <w:r w:rsidR="00B769AB" w:rsidRPr="007453E0">
        <w:rPr>
          <w:rFonts w:ascii="Arial" w:hAnsi="Arial" w:cs="Arial"/>
          <w:bCs/>
        </w:rPr>
        <w:t>(nebude součástí nabídky)</w:t>
      </w:r>
    </w:p>
    <w:p w14:paraId="41F95BD5" w14:textId="77777777" w:rsidR="005955D3" w:rsidRPr="007453E0" w:rsidRDefault="00D45C93" w:rsidP="00980E8A">
      <w:pPr>
        <w:ind w:left="2127" w:hanging="1418"/>
        <w:jc w:val="both"/>
        <w:rPr>
          <w:rFonts w:ascii="Arial" w:eastAsia="Calibri" w:hAnsi="Arial" w:cs="Arial"/>
          <w:lang w:eastAsia="en-US"/>
        </w:rPr>
      </w:pPr>
      <w:r w:rsidRPr="007453E0">
        <w:rPr>
          <w:rFonts w:ascii="Arial" w:hAnsi="Arial" w:cs="Arial"/>
          <w:b/>
          <w:bCs/>
        </w:rPr>
        <w:t>Příloha č. 7:</w:t>
      </w:r>
      <w:r w:rsidRPr="007453E0">
        <w:rPr>
          <w:rFonts w:ascii="Arial" w:hAnsi="Arial" w:cs="Arial"/>
          <w:b/>
          <w:bCs/>
        </w:rPr>
        <w:tab/>
      </w:r>
      <w:r w:rsidR="00E50AA3" w:rsidRPr="007453E0">
        <w:rPr>
          <w:rFonts w:ascii="Arial" w:eastAsia="Calibri" w:hAnsi="Arial" w:cs="Arial"/>
          <w:lang w:eastAsia="en-US"/>
        </w:rPr>
        <w:t xml:space="preserve">Oceněný soupis stavebních prací, dodávek a služeb s výkazem výměr </w:t>
      </w:r>
      <w:r w:rsidR="00B769AB" w:rsidRPr="007453E0">
        <w:rPr>
          <w:rFonts w:ascii="Arial" w:hAnsi="Arial" w:cs="Arial"/>
          <w:b/>
          <w:bCs/>
        </w:rPr>
        <w:t>(bude</w:t>
      </w:r>
      <w:r w:rsidR="00B769AB" w:rsidRPr="007453E0">
        <w:rPr>
          <w:rFonts w:ascii="Arial" w:hAnsi="Arial" w:cs="Arial"/>
        </w:rPr>
        <w:t xml:space="preserve"> součástí nabídky)</w:t>
      </w:r>
    </w:p>
    <w:p w14:paraId="1644DA71" w14:textId="77777777" w:rsidR="00FA22F6" w:rsidRPr="00B769AB" w:rsidRDefault="00720D5D" w:rsidP="00B769AB">
      <w:pPr>
        <w:widowControl w:val="0"/>
        <w:autoSpaceDE w:val="0"/>
        <w:autoSpaceDN w:val="0"/>
        <w:adjustRightInd w:val="0"/>
        <w:ind w:left="2127" w:hanging="1418"/>
        <w:jc w:val="both"/>
        <w:rPr>
          <w:rFonts w:ascii="Arial" w:hAnsi="Arial" w:cs="Arial"/>
        </w:rPr>
      </w:pPr>
      <w:bookmarkStart w:id="5" w:name="_Hlk131401336"/>
      <w:r w:rsidRPr="007453E0">
        <w:rPr>
          <w:rFonts w:ascii="Arial" w:hAnsi="Arial" w:cs="Arial"/>
          <w:b/>
        </w:rPr>
        <w:t>Příloha č. 8:</w:t>
      </w:r>
      <w:r w:rsidRPr="007453E0">
        <w:rPr>
          <w:rFonts w:ascii="Arial" w:hAnsi="Arial" w:cs="Arial"/>
        </w:rPr>
        <w:tab/>
      </w:r>
      <w:r w:rsidR="00201FAE" w:rsidRPr="007453E0">
        <w:rPr>
          <w:rFonts w:ascii="Arial" w:hAnsi="Arial" w:cs="Arial"/>
        </w:rPr>
        <w:t>Čestné prohlášení o neexistenci dopadu mezinárodních sankcí</w:t>
      </w:r>
      <w:r w:rsidR="00A41FB8" w:rsidRPr="007453E0">
        <w:rPr>
          <w:rFonts w:ascii="Arial" w:hAnsi="Arial" w:cs="Arial"/>
        </w:rPr>
        <w:t xml:space="preserve"> </w:t>
      </w:r>
      <w:r w:rsidR="00E50AA3" w:rsidRPr="007453E0">
        <w:rPr>
          <w:rFonts w:ascii="Arial" w:hAnsi="Arial" w:cs="Arial"/>
        </w:rPr>
        <w:t>a neexistenci střetu zájmu</w:t>
      </w:r>
      <w:r w:rsidR="00B769AB" w:rsidRPr="007453E0">
        <w:rPr>
          <w:rFonts w:ascii="Arial" w:hAnsi="Arial" w:cs="Arial"/>
        </w:rPr>
        <w:t xml:space="preserve"> </w:t>
      </w:r>
      <w:r w:rsidR="00B769AB" w:rsidRPr="007453E0">
        <w:rPr>
          <w:rFonts w:ascii="Arial" w:hAnsi="Arial" w:cs="Arial"/>
          <w:b/>
          <w:bCs/>
        </w:rPr>
        <w:t>(bude</w:t>
      </w:r>
      <w:r w:rsidR="00B769AB" w:rsidRPr="007453E0">
        <w:rPr>
          <w:rFonts w:ascii="Arial" w:hAnsi="Arial" w:cs="Arial"/>
        </w:rPr>
        <w:t xml:space="preserve"> součástí nabídky)</w:t>
      </w:r>
    </w:p>
    <w:bookmarkEnd w:id="5"/>
    <w:p w14:paraId="2670A121" w14:textId="77777777" w:rsidR="00050B61" w:rsidRPr="009A375B" w:rsidRDefault="00050B61" w:rsidP="00A841F8">
      <w:pPr>
        <w:rPr>
          <w:rFonts w:ascii="Arial" w:hAnsi="Arial" w:cs="Arial"/>
        </w:rPr>
      </w:pPr>
    </w:p>
    <w:p w14:paraId="5128D9C4" w14:textId="77777777" w:rsidR="00254B7D" w:rsidRPr="009A375B" w:rsidRDefault="00372C78" w:rsidP="007A796B">
      <w:pPr>
        <w:pStyle w:val="Normlnodsazen1"/>
        <w:numPr>
          <w:ilvl w:val="0"/>
          <w:numId w:val="40"/>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00710A71">
        <w:rPr>
          <w:rFonts w:ascii="Arial" w:hAnsi="Arial" w:cs="Arial"/>
          <w:sz w:val="20"/>
        </w:rPr>
        <w:t>s</w:t>
      </w:r>
      <w:r w:rsidRPr="009A375B">
        <w:rPr>
          <w:rFonts w:ascii="Arial" w:hAnsi="Arial" w:cs="Arial"/>
          <w:sz w:val="20"/>
        </w:rPr>
        <w:t>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27372186" w14:textId="77777777" w:rsidR="00AA47D1" w:rsidRPr="009A375B" w:rsidRDefault="00AA47D1" w:rsidP="00825981">
      <w:pPr>
        <w:suppressAutoHyphens w:val="0"/>
        <w:rPr>
          <w:rFonts w:ascii="Arial" w:hAnsi="Arial" w:cs="Arial"/>
        </w:rPr>
      </w:pPr>
    </w:p>
    <w:p w14:paraId="090DEC0C" w14:textId="77777777" w:rsidR="00254B7D" w:rsidRPr="009A375B" w:rsidRDefault="00CD7BA7" w:rsidP="007A796B">
      <w:pPr>
        <w:pStyle w:val="Normlnodsazen1"/>
        <w:numPr>
          <w:ilvl w:val="0"/>
          <w:numId w:val="40"/>
        </w:numPr>
        <w:spacing w:after="0"/>
        <w:ind w:hanging="720"/>
        <w:jc w:val="both"/>
        <w:rPr>
          <w:rFonts w:ascii="Arial" w:hAnsi="Arial" w:cs="Arial"/>
          <w:sz w:val="20"/>
        </w:rPr>
      </w:pPr>
      <w:r w:rsidRPr="009A375B">
        <w:rPr>
          <w:rFonts w:ascii="Arial" w:hAnsi="Arial" w:cs="Arial"/>
          <w:sz w:val="20"/>
        </w:rPr>
        <w:t>Smluvn</w:t>
      </w:r>
      <w:r w:rsidR="00501D72">
        <w:rPr>
          <w:rFonts w:ascii="Arial" w:hAnsi="Arial" w:cs="Arial"/>
          <w:sz w:val="20"/>
        </w:rPr>
        <w:t>í strany berou na vědomí, že text této smlouvy bude</w:t>
      </w:r>
      <w:r w:rsidRPr="009A375B">
        <w:rPr>
          <w:rFonts w:ascii="Arial" w:hAnsi="Arial" w:cs="Arial"/>
          <w:sz w:val="20"/>
        </w:rPr>
        <w:t xml:space="preserve"> </w:t>
      </w:r>
      <w:r w:rsidR="00570ABF" w:rsidRPr="009A375B">
        <w:rPr>
          <w:rFonts w:ascii="Arial" w:hAnsi="Arial" w:cs="Arial"/>
          <w:sz w:val="20"/>
        </w:rPr>
        <w:t>u</w:t>
      </w:r>
      <w:r w:rsidRPr="009A375B">
        <w:rPr>
          <w:rFonts w:ascii="Arial" w:hAnsi="Arial" w:cs="Arial"/>
          <w:sz w:val="20"/>
        </w:rPr>
        <w:t xml:space="preserve">veřejněn na profilu zadavatele (objednatele) dle zákona č. 134/2016 Sb., o zadávání veřejných zakázek, </w:t>
      </w:r>
      <w:r w:rsidR="0048397C" w:rsidRPr="009A375B">
        <w:rPr>
          <w:rFonts w:ascii="Arial" w:hAnsi="Arial" w:cs="Arial"/>
          <w:sz w:val="20"/>
        </w:rPr>
        <w:t>ve znění pozdějších předpisů</w:t>
      </w:r>
      <w:r w:rsidR="00016F4A">
        <w:rPr>
          <w:rFonts w:ascii="Arial" w:hAnsi="Arial" w:cs="Arial"/>
          <w:sz w:val="20"/>
        </w:rPr>
        <w:t>,</w:t>
      </w:r>
      <w:r w:rsidRPr="009A375B">
        <w:rPr>
          <w:rFonts w:ascii="Arial" w:hAnsi="Arial" w:cs="Arial"/>
          <w:sz w:val="20"/>
        </w:rPr>
        <w:t xml:space="preserve"> </w:t>
      </w:r>
      <w:r w:rsidR="00710A71">
        <w:rPr>
          <w:rFonts w:ascii="Arial" w:hAnsi="Arial" w:cs="Arial"/>
          <w:sz w:val="20"/>
        </w:rPr>
        <w:t xml:space="preserve">nebo </w:t>
      </w:r>
      <w:r w:rsidRPr="009A375B">
        <w:rPr>
          <w:rFonts w:ascii="Arial" w:hAnsi="Arial" w:cs="Arial"/>
          <w:sz w:val="20"/>
        </w:rPr>
        <w:t xml:space="preserve">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Pr>
          <w:rFonts w:ascii="Arial" w:hAnsi="Arial" w:cs="Arial"/>
          <w:sz w:val="20"/>
        </w:rPr>
        <w:t xml:space="preserve">zhotovitele pro </w:t>
      </w:r>
      <w:r w:rsidRPr="009A375B">
        <w:rPr>
          <w:rFonts w:ascii="Arial" w:hAnsi="Arial" w:cs="Arial"/>
          <w:sz w:val="20"/>
        </w:rPr>
        <w:t xml:space="preserve">doručení oznámení o </w:t>
      </w:r>
      <w:r w:rsidR="004F4C8F">
        <w:rPr>
          <w:rFonts w:ascii="Arial" w:hAnsi="Arial" w:cs="Arial"/>
          <w:sz w:val="20"/>
        </w:rPr>
        <w:t>uveřejnění</w:t>
      </w:r>
      <w:r w:rsidRPr="009A375B">
        <w:rPr>
          <w:rFonts w:ascii="Arial" w:hAnsi="Arial" w:cs="Arial"/>
          <w:sz w:val="20"/>
        </w:rPr>
        <w:t xml:space="preserve">: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(jméno a příjmení)</w:t>
      </w:r>
      <w:r w:rsidRPr="009A375B">
        <w:rPr>
          <w:rFonts w:ascii="Arial" w:hAnsi="Arial" w:cs="Arial"/>
          <w:sz w:val="20"/>
        </w:rPr>
        <w:t xml:space="preserve"> – </w:t>
      </w:r>
      <w:r w:rsidRPr="009A375B">
        <w:rPr>
          <w:rFonts w:ascii="Arial" w:hAnsi="Arial" w:cs="Arial"/>
          <w:sz w:val="20"/>
          <w:highlight w:val="cyan"/>
        </w:rPr>
        <w:t>………………………….</w:t>
      </w:r>
      <w:r w:rsidRPr="009A375B">
        <w:rPr>
          <w:rFonts w:ascii="Arial" w:hAnsi="Arial" w:cs="Arial"/>
          <w:sz w:val="20"/>
        </w:rPr>
        <w:t xml:space="preserve"> </w:t>
      </w:r>
      <w:r w:rsidRPr="009A375B">
        <w:rPr>
          <w:rFonts w:ascii="Arial" w:hAnsi="Arial" w:cs="Arial"/>
          <w:i/>
          <w:sz w:val="20"/>
        </w:rPr>
        <w:t>(e</w:t>
      </w:r>
      <w:r w:rsidR="0073626F" w:rsidRPr="009A375B">
        <w:rPr>
          <w:rFonts w:ascii="Arial" w:hAnsi="Arial" w:cs="Arial"/>
          <w:i/>
          <w:sz w:val="20"/>
        </w:rPr>
        <w:t>-</w:t>
      </w:r>
      <w:r w:rsidRPr="009A375B">
        <w:rPr>
          <w:rFonts w:ascii="Arial" w:hAnsi="Arial" w:cs="Arial"/>
          <w:i/>
          <w:sz w:val="20"/>
        </w:rPr>
        <w:t>mail)</w:t>
      </w:r>
      <w:r w:rsidR="00254B7D" w:rsidRPr="009A375B">
        <w:rPr>
          <w:rFonts w:ascii="Arial" w:hAnsi="Arial" w:cs="Arial"/>
          <w:sz w:val="20"/>
        </w:rPr>
        <w:t>.</w:t>
      </w:r>
    </w:p>
    <w:p w14:paraId="76253E14" w14:textId="77777777" w:rsidR="00FC3EF8" w:rsidRPr="009A375B" w:rsidRDefault="00FC3EF8" w:rsidP="00FC3EF8">
      <w:pPr>
        <w:pStyle w:val="Normlnodsazen1"/>
        <w:spacing w:after="0"/>
        <w:jc w:val="both"/>
        <w:rPr>
          <w:rFonts w:ascii="Arial" w:hAnsi="Arial" w:cs="Arial"/>
          <w:sz w:val="20"/>
        </w:rPr>
      </w:pPr>
    </w:p>
    <w:p w14:paraId="0DCB8E8A" w14:textId="77777777" w:rsidR="00FC3EF8" w:rsidRPr="009A375B" w:rsidRDefault="004F4C8F" w:rsidP="007A796B">
      <w:pPr>
        <w:pStyle w:val="Normlnodsazen1"/>
        <w:numPr>
          <w:ilvl w:val="0"/>
          <w:numId w:val="40"/>
        </w:numPr>
        <w:spacing w:after="0"/>
        <w:ind w:hanging="720"/>
        <w:jc w:val="both"/>
        <w:rPr>
          <w:rFonts w:ascii="Arial" w:hAnsi="Arial" w:cs="Arial"/>
          <w:sz w:val="20"/>
        </w:rPr>
      </w:pPr>
      <w:r w:rsidRPr="004F4C8F">
        <w:rPr>
          <w:rFonts w:ascii="Arial" w:hAnsi="Arial" w:cs="Arial"/>
          <w:sz w:val="20"/>
        </w:rPr>
        <w:t>Podpisem této smlouvy osoba zastupující zhotovitele jako subjekt údajů potvrzuje, že objednatel jako správce údajů splnil vůči ní informační a poučovací povinnost ve smyslu zákona č. 110/2019 Sb., o</w:t>
      </w:r>
      <w:r w:rsidR="00756536">
        <w:rPr>
          <w:rFonts w:ascii="Arial" w:hAnsi="Arial" w:cs="Arial"/>
          <w:sz w:val="20"/>
        </w:rPr>
        <w:t> </w:t>
      </w:r>
      <w:r w:rsidRPr="004F4C8F">
        <w:rPr>
          <w:rFonts w:ascii="Arial" w:hAnsi="Arial" w:cs="Arial"/>
          <w:sz w:val="20"/>
        </w:rPr>
        <w:t>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Objednatel tak bude zpracovat pouze osobní údaje poskytnuté pro účely, ke kterým podle zákona nepotřebuje souhlas</w:t>
      </w:r>
      <w:r w:rsidR="00FC3EF8" w:rsidRPr="009A375B">
        <w:rPr>
          <w:rFonts w:ascii="Arial" w:hAnsi="Arial" w:cs="Arial"/>
          <w:sz w:val="20"/>
        </w:rPr>
        <w:t>.</w:t>
      </w:r>
    </w:p>
    <w:p w14:paraId="5527EE9E" w14:textId="77777777" w:rsidR="00A257F7" w:rsidRPr="009A375B" w:rsidRDefault="00A257F7" w:rsidP="00664214">
      <w:pPr>
        <w:jc w:val="both"/>
        <w:rPr>
          <w:rFonts w:ascii="Arial" w:hAnsi="Arial" w:cs="Arial"/>
        </w:rPr>
      </w:pPr>
    </w:p>
    <w:p w14:paraId="77F9FCDC" w14:textId="77777777" w:rsidR="00254B7D" w:rsidRDefault="00710A71" w:rsidP="005E5C56">
      <w:pPr>
        <w:pStyle w:val="Normlnodsazen1"/>
        <w:numPr>
          <w:ilvl w:val="0"/>
          <w:numId w:val="40"/>
        </w:numPr>
        <w:spacing w:after="0"/>
        <w:ind w:hanging="720"/>
        <w:jc w:val="both"/>
        <w:rPr>
          <w:rFonts w:ascii="Arial" w:hAnsi="Arial" w:cs="Arial"/>
          <w:sz w:val="20"/>
        </w:rPr>
      </w:pPr>
      <w:r>
        <w:rPr>
          <w:rFonts w:ascii="Arial" w:hAnsi="Arial" w:cs="Arial"/>
          <w:sz w:val="20"/>
        </w:rPr>
        <w:t>Obě s</w:t>
      </w:r>
      <w:r w:rsidR="00A3733B" w:rsidRPr="009A375B">
        <w:rPr>
          <w:rFonts w:ascii="Arial" w:hAnsi="Arial" w:cs="Arial"/>
          <w:sz w:val="20"/>
        </w:rPr>
        <w:t>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14:paraId="4C667F7A" w14:textId="77777777" w:rsidR="00DB21FD" w:rsidRDefault="00DB21FD" w:rsidP="00DB21FD">
      <w:pPr>
        <w:pStyle w:val="Odstavecseseznamem"/>
        <w:rPr>
          <w:rFonts w:ascii="Arial" w:hAnsi="Arial" w:cs="Arial"/>
        </w:rPr>
      </w:pPr>
    </w:p>
    <w:p w14:paraId="13355965" w14:textId="77777777" w:rsidR="00DB21FD" w:rsidRDefault="00DB21FD" w:rsidP="00DB21FD">
      <w:pPr>
        <w:pStyle w:val="Normlnodsazen1"/>
        <w:spacing w:after="0"/>
        <w:jc w:val="both"/>
        <w:rPr>
          <w:rFonts w:ascii="Arial" w:hAnsi="Arial" w:cs="Arial"/>
          <w:sz w:val="20"/>
        </w:rPr>
      </w:pPr>
    </w:p>
    <w:p w14:paraId="00B324A7" w14:textId="77777777" w:rsidR="00DB21FD" w:rsidRPr="00DB21FD" w:rsidRDefault="00DB21FD" w:rsidP="00DB21FD">
      <w:pPr>
        <w:pStyle w:val="Normlnodsazen1"/>
        <w:spacing w:after="0"/>
        <w:jc w:val="both"/>
        <w:rPr>
          <w:rFonts w:ascii="Arial" w:hAnsi="Arial" w:cs="Arial"/>
          <w:sz w:val="20"/>
        </w:rPr>
      </w:pPr>
    </w:p>
    <w:p w14:paraId="7391CD8B" w14:textId="77777777" w:rsidR="00A3733B" w:rsidRPr="009A375B" w:rsidRDefault="00A3733B" w:rsidP="00BB6E19">
      <w:pPr>
        <w:tabs>
          <w:tab w:val="left" w:pos="6237"/>
        </w:tabs>
        <w:jc w:val="both"/>
        <w:rPr>
          <w:rFonts w:ascii="Arial" w:hAnsi="Arial" w:cs="Arial"/>
        </w:rPr>
      </w:pPr>
      <w:r w:rsidRPr="009A375B">
        <w:rPr>
          <w:rFonts w:ascii="Arial" w:hAnsi="Arial" w:cs="Arial"/>
        </w:rPr>
        <w:t>V Karl</w:t>
      </w:r>
      <w:r w:rsidR="001F5735" w:rsidRPr="009A375B">
        <w:rPr>
          <w:rFonts w:ascii="Arial" w:hAnsi="Arial" w:cs="Arial"/>
        </w:rPr>
        <w:t>ových Varech dne</w:t>
      </w:r>
      <w:r w:rsidRPr="009A375B">
        <w:rPr>
          <w:rFonts w:ascii="Arial" w:hAnsi="Arial" w:cs="Arial"/>
        </w:rPr>
        <w:t xml:space="preserve"> </w:t>
      </w:r>
      <w:r w:rsidR="00710A71">
        <w:rPr>
          <w:rFonts w:ascii="Arial" w:hAnsi="Arial" w:cs="Arial"/>
        </w:rPr>
        <w:t xml:space="preserve">viz. el podpis </w:t>
      </w:r>
      <w:r w:rsidR="00BB6E19" w:rsidRPr="009A375B">
        <w:rPr>
          <w:rFonts w:ascii="Arial" w:hAnsi="Arial" w:cs="Arial"/>
        </w:rPr>
        <w:tab/>
      </w:r>
      <w:r w:rsidR="00656F9E" w:rsidRPr="009A375B">
        <w:rPr>
          <w:rFonts w:ascii="Arial" w:hAnsi="Arial" w:cs="Arial"/>
        </w:rPr>
        <w:t>V </w:t>
      </w:r>
      <w:r w:rsidR="00656F9E" w:rsidRPr="009A375B">
        <w:rPr>
          <w:rFonts w:ascii="Arial" w:hAnsi="Arial" w:cs="Arial"/>
          <w:highlight w:val="cyan"/>
        </w:rPr>
        <w:t>………………</w:t>
      </w:r>
      <w:r w:rsidR="00656F9E" w:rsidRPr="009A375B">
        <w:rPr>
          <w:rFonts w:ascii="Arial" w:hAnsi="Arial" w:cs="Arial"/>
        </w:rPr>
        <w:t xml:space="preserve"> dne </w:t>
      </w:r>
      <w:r w:rsidR="00710A71">
        <w:rPr>
          <w:rFonts w:ascii="Arial" w:hAnsi="Arial" w:cs="Arial"/>
        </w:rPr>
        <w:t>viz. el podpis</w:t>
      </w:r>
    </w:p>
    <w:p w14:paraId="3B873426" w14:textId="77777777" w:rsidR="00943ECD" w:rsidRDefault="00943ECD" w:rsidP="005E5C56">
      <w:pPr>
        <w:pStyle w:val="BodyText21"/>
        <w:widowControl/>
        <w:rPr>
          <w:rFonts w:ascii="Arial" w:hAnsi="Arial" w:cs="Arial"/>
          <w:b/>
          <w:sz w:val="20"/>
        </w:rPr>
      </w:pPr>
    </w:p>
    <w:p w14:paraId="4CE87556" w14:textId="77777777" w:rsidR="002E1891" w:rsidRDefault="002E1891" w:rsidP="005E5C56">
      <w:pPr>
        <w:pStyle w:val="BodyText21"/>
        <w:widowControl/>
        <w:rPr>
          <w:rFonts w:ascii="Arial" w:hAnsi="Arial" w:cs="Arial"/>
          <w:b/>
          <w:sz w:val="20"/>
        </w:rPr>
      </w:pPr>
    </w:p>
    <w:p w14:paraId="14C3761E" w14:textId="77777777" w:rsidR="00710A71" w:rsidRDefault="00710A71" w:rsidP="005E5C56">
      <w:pPr>
        <w:pStyle w:val="BodyText21"/>
        <w:widowControl/>
        <w:rPr>
          <w:rFonts w:ascii="Arial" w:hAnsi="Arial" w:cs="Arial"/>
          <w:b/>
          <w:sz w:val="20"/>
        </w:rPr>
      </w:pPr>
    </w:p>
    <w:p w14:paraId="2997213C" w14:textId="58BC396A" w:rsidR="00710A71" w:rsidRDefault="00710A71" w:rsidP="005E5C56">
      <w:pPr>
        <w:pStyle w:val="BodyText21"/>
        <w:widowControl/>
        <w:rPr>
          <w:rFonts w:ascii="Arial" w:hAnsi="Arial" w:cs="Arial"/>
          <w:b/>
          <w:sz w:val="20"/>
        </w:rPr>
      </w:pPr>
    </w:p>
    <w:p w14:paraId="47F36F8C" w14:textId="77777777" w:rsidR="00050B61" w:rsidRDefault="00050B61" w:rsidP="005E5C56">
      <w:pPr>
        <w:pStyle w:val="BodyText21"/>
        <w:widowControl/>
        <w:rPr>
          <w:rFonts w:ascii="Arial" w:hAnsi="Arial" w:cs="Arial"/>
          <w:b/>
          <w:sz w:val="20"/>
        </w:rPr>
      </w:pPr>
    </w:p>
    <w:p w14:paraId="25E2C773" w14:textId="77777777" w:rsidR="008A63E8" w:rsidRPr="009A375B" w:rsidRDefault="008A63E8" w:rsidP="005E5C56">
      <w:pPr>
        <w:pStyle w:val="BodyText21"/>
        <w:widowControl/>
        <w:rPr>
          <w:rFonts w:ascii="Arial" w:hAnsi="Arial" w:cs="Arial"/>
          <w:b/>
          <w:sz w:val="20"/>
        </w:rPr>
      </w:pPr>
    </w:p>
    <w:p w14:paraId="080A59A7" w14:textId="77777777" w:rsidR="00A44832" w:rsidRPr="009A375B" w:rsidRDefault="00A44832" w:rsidP="005E5C56">
      <w:pPr>
        <w:pStyle w:val="BodyText21"/>
        <w:widowControl/>
        <w:rPr>
          <w:rFonts w:ascii="Arial" w:hAnsi="Arial" w:cs="Arial"/>
          <w:b/>
          <w:sz w:val="20"/>
        </w:rPr>
      </w:pPr>
    </w:p>
    <w:p w14:paraId="101E0B1A" w14:textId="77777777" w:rsidR="00A3733B" w:rsidRPr="009A375B" w:rsidRDefault="00A3733B" w:rsidP="007D3F18">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r>
      <w:r w:rsidR="000C6DAB" w:rsidRPr="009A375B">
        <w:rPr>
          <w:rFonts w:ascii="Arial" w:hAnsi="Arial" w:cs="Arial"/>
          <w:b/>
          <w:sz w:val="20"/>
        </w:rPr>
        <w:t>__________________________</w:t>
      </w:r>
    </w:p>
    <w:p w14:paraId="6B9C9718" w14:textId="77777777" w:rsidR="00A3733B" w:rsidRPr="009A375B" w:rsidRDefault="00372C78" w:rsidP="007D3F18">
      <w:pPr>
        <w:pStyle w:val="BodyText21"/>
        <w:widowControl/>
        <w:tabs>
          <w:tab w:val="left" w:pos="6237"/>
        </w:tabs>
        <w:rPr>
          <w:rFonts w:ascii="Arial" w:hAnsi="Arial" w:cs="Arial"/>
          <w:b/>
          <w:sz w:val="20"/>
        </w:rPr>
      </w:pPr>
      <w:r w:rsidRPr="009A375B">
        <w:rPr>
          <w:rFonts w:ascii="Arial" w:hAnsi="Arial" w:cs="Arial"/>
          <w:b/>
          <w:sz w:val="20"/>
        </w:rPr>
        <w:t>Statutární m</w:t>
      </w:r>
      <w:r w:rsidR="00A3733B" w:rsidRPr="009A375B">
        <w:rPr>
          <w:rFonts w:ascii="Arial" w:hAnsi="Arial" w:cs="Arial"/>
          <w:b/>
          <w:sz w:val="20"/>
        </w:rPr>
        <w:t>ěsto Karlovy Vary</w:t>
      </w:r>
      <w:r w:rsidR="00A3733B" w:rsidRPr="009A375B">
        <w:rPr>
          <w:rFonts w:ascii="Arial" w:hAnsi="Arial" w:cs="Arial"/>
          <w:b/>
          <w:sz w:val="20"/>
        </w:rPr>
        <w:tab/>
      </w:r>
      <w:r w:rsidR="00A556E6" w:rsidRPr="009A375B">
        <w:rPr>
          <w:rFonts w:ascii="Arial" w:hAnsi="Arial" w:cs="Arial"/>
          <w:b/>
          <w:sz w:val="20"/>
          <w:highlight w:val="cyan"/>
        </w:rPr>
        <w:t>…………………………….</w:t>
      </w:r>
    </w:p>
    <w:p w14:paraId="715D6BD3" w14:textId="77777777" w:rsidR="00B7726E"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z</w:t>
      </w:r>
      <w:r w:rsidR="00FD1687" w:rsidRPr="009A375B">
        <w:rPr>
          <w:rFonts w:ascii="Arial" w:hAnsi="Arial" w:cs="Arial"/>
          <w:bCs/>
          <w:sz w:val="20"/>
        </w:rPr>
        <w:t>astoupeno</w:t>
      </w:r>
      <w:r w:rsidRPr="009A375B">
        <w:rPr>
          <w:rFonts w:ascii="Arial" w:hAnsi="Arial" w:cs="Arial"/>
          <w:bCs/>
          <w:sz w:val="20"/>
        </w:rPr>
        <w:t xml:space="preserve"> Ing. Andreou Pfeffer Ferklovou, MBA</w:t>
      </w:r>
      <w:r w:rsidR="007C6CBC" w:rsidRPr="009A375B">
        <w:rPr>
          <w:rFonts w:ascii="Arial" w:hAnsi="Arial" w:cs="Arial"/>
          <w:bCs/>
          <w:sz w:val="20"/>
        </w:rPr>
        <w:t>.</w:t>
      </w:r>
      <w:r w:rsidR="00A556E6" w:rsidRPr="009A375B">
        <w:rPr>
          <w:rFonts w:ascii="Arial" w:hAnsi="Arial" w:cs="Arial"/>
          <w:bCs/>
          <w:sz w:val="20"/>
        </w:rPr>
        <w:tab/>
      </w:r>
      <w:r w:rsidR="00A556E6" w:rsidRPr="009A375B">
        <w:rPr>
          <w:rFonts w:ascii="Arial" w:hAnsi="Arial" w:cs="Arial"/>
          <w:sz w:val="20"/>
          <w:highlight w:val="cyan"/>
        </w:rPr>
        <w:t>…………………………….</w:t>
      </w:r>
    </w:p>
    <w:p w14:paraId="27FE8473" w14:textId="77777777" w:rsidR="00A3733B"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primátorkou</w:t>
      </w:r>
      <w:r w:rsidR="002004E0" w:rsidRPr="009A375B">
        <w:rPr>
          <w:rFonts w:ascii="Arial" w:hAnsi="Arial" w:cs="Arial"/>
          <w:bCs/>
          <w:sz w:val="20"/>
        </w:rPr>
        <w:t xml:space="preserve"> města</w:t>
      </w:r>
      <w:r w:rsidR="00A3733B" w:rsidRPr="009A375B">
        <w:rPr>
          <w:rFonts w:ascii="Arial" w:hAnsi="Arial" w:cs="Arial"/>
          <w:bCs/>
          <w:sz w:val="20"/>
        </w:rPr>
        <w:tab/>
      </w:r>
      <w:r w:rsidR="00A556E6" w:rsidRPr="009A375B">
        <w:rPr>
          <w:rFonts w:ascii="Arial" w:hAnsi="Arial" w:cs="Arial"/>
          <w:sz w:val="20"/>
          <w:highlight w:val="cyan"/>
        </w:rPr>
        <w:t>…………………………….</w:t>
      </w:r>
    </w:p>
    <w:p w14:paraId="6A2C00EC" w14:textId="77777777" w:rsidR="008D1874" w:rsidRPr="009A375B" w:rsidRDefault="008D1874" w:rsidP="007D3F18">
      <w:pPr>
        <w:pStyle w:val="BodyText21"/>
        <w:widowControl/>
        <w:tabs>
          <w:tab w:val="left" w:pos="6237"/>
        </w:tabs>
        <w:rPr>
          <w:rFonts w:ascii="Arial" w:hAnsi="Arial" w:cs="Arial"/>
          <w:bCs/>
          <w:sz w:val="20"/>
        </w:rPr>
      </w:pPr>
    </w:p>
    <w:p w14:paraId="352C5313" w14:textId="77777777" w:rsidR="007778E2" w:rsidRPr="009A375B" w:rsidRDefault="00B25036" w:rsidP="002E1891">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7778E2" w:rsidRPr="009A375B" w:rsidSect="00563109">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code="9"/>
      <w:pgMar w:top="1276" w:right="990"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FF888" w14:textId="77777777" w:rsidR="00062A2A" w:rsidRDefault="00062A2A">
      <w:r>
        <w:separator/>
      </w:r>
    </w:p>
  </w:endnote>
  <w:endnote w:type="continuationSeparator" w:id="0">
    <w:p w14:paraId="52F49D58" w14:textId="77777777" w:rsidR="00062A2A" w:rsidRDefault="0006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AE028" w14:textId="77777777" w:rsidR="00577334" w:rsidRDefault="0057733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A3A69" w14:textId="4400FB2D" w:rsidR="00577334" w:rsidRPr="002106A5" w:rsidRDefault="00577334"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9B6469">
      <w:rPr>
        <w:rFonts w:ascii="Arial" w:hAnsi="Arial" w:cs="Arial"/>
        <w:noProof/>
        <w:szCs w:val="18"/>
      </w:rPr>
      <w:t>26</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9B6469">
      <w:rPr>
        <w:rFonts w:ascii="Arial" w:hAnsi="Arial" w:cs="Arial"/>
        <w:noProof/>
        <w:szCs w:val="18"/>
      </w:rPr>
      <w:t>26</w:t>
    </w:r>
    <w:r w:rsidRPr="002106A5">
      <w:rPr>
        <w:rFonts w:ascii="Arial" w:hAnsi="Arial" w:cs="Arial"/>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B32A8" w14:textId="7051F9EC" w:rsidR="00577334" w:rsidRPr="00005B0D" w:rsidRDefault="00577334"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9B6469">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9B6469">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71BD8" w14:textId="77777777" w:rsidR="00062A2A" w:rsidRDefault="00062A2A">
      <w:r>
        <w:separator/>
      </w:r>
    </w:p>
  </w:footnote>
  <w:footnote w:type="continuationSeparator" w:id="0">
    <w:p w14:paraId="5C4BDD54" w14:textId="77777777" w:rsidR="00062A2A" w:rsidRDefault="00062A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64339" w14:textId="77777777" w:rsidR="00577334" w:rsidRDefault="0057733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56BD0" w14:textId="77777777" w:rsidR="00577334" w:rsidRDefault="00577334">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D618" w14:textId="77777777" w:rsidR="00577334" w:rsidRDefault="00577334">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F74CD57E"/>
    <w:name w:val="WW8Num26"/>
    <w:lvl w:ilvl="0">
      <w:start w:val="1"/>
      <w:numFmt w:val="upperLetter"/>
      <w:lvlText w:val="(%1)"/>
      <w:lvlJc w:val="left"/>
      <w:pPr>
        <w:tabs>
          <w:tab w:val="num" w:pos="705"/>
        </w:tabs>
        <w:ind w:left="705" w:hanging="705"/>
      </w:pPr>
      <w:rPr>
        <w:b w:val="0"/>
        <w:bCs w:val="0"/>
      </w:r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2BE2F640"/>
    <w:lvl w:ilvl="0" w:tplc="EAAC79DC">
      <w:start w:val="1"/>
      <w:numFmt w:val="lowerRoman"/>
      <w:lvlText w:val="(%1)"/>
      <w:lvlJc w:val="left"/>
      <w:pPr>
        <w:ind w:left="1854" w:hanging="720"/>
      </w:pPr>
      <w:rPr>
        <w:rFonts w:hint="default"/>
      </w:rPr>
    </w:lvl>
    <w:lvl w:ilvl="1" w:tplc="9926B870">
      <w:start w:val="1"/>
      <w:numFmt w:val="lowerLetter"/>
      <w:lvlText w:val="%2)"/>
      <w:lvlJc w:val="left"/>
      <w:pPr>
        <w:ind w:left="2214" w:hanging="360"/>
      </w:pPr>
      <w:rPr>
        <w:rFonts w:hint="default"/>
        <w:i w:val="0"/>
        <w:iCs w:val="0"/>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70F79A4"/>
    <w:multiLevelType w:val="hybridMultilevel"/>
    <w:tmpl w:val="A5CC230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27DE1C78"/>
    <w:multiLevelType w:val="hybridMultilevel"/>
    <w:tmpl w:val="D3227B06"/>
    <w:lvl w:ilvl="0" w:tplc="04050001">
      <w:start w:val="1"/>
      <w:numFmt w:val="bullet"/>
      <w:lvlText w:val=""/>
      <w:lvlJc w:val="left"/>
      <w:pPr>
        <w:ind w:left="928" w:hanging="360"/>
      </w:pPr>
      <w:rPr>
        <w:rFonts w:ascii="Symbol" w:hAnsi="Symbol"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8"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0" w15:restartNumberingAfterBreak="0">
    <w:nsid w:val="419707D0"/>
    <w:multiLevelType w:val="multilevel"/>
    <w:tmpl w:val="C8109D2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2"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3"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7"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8"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2"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3"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4" w15:restartNumberingAfterBreak="0">
    <w:nsid w:val="6F0C7F41"/>
    <w:multiLevelType w:val="hybridMultilevel"/>
    <w:tmpl w:val="6ED8AFA0"/>
    <w:lvl w:ilvl="0" w:tplc="FDC2C422">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01B7ED7"/>
    <w:multiLevelType w:val="hybridMultilevel"/>
    <w:tmpl w:val="87BCBA38"/>
    <w:lvl w:ilvl="0" w:tplc="BF222A78">
      <w:numFmt w:val="bullet"/>
      <w:lvlText w:val="-"/>
      <w:lvlJc w:val="left"/>
      <w:pPr>
        <w:ind w:left="928" w:hanging="360"/>
      </w:pPr>
      <w:rPr>
        <w:rFonts w:ascii="Calibri" w:eastAsia="Times New Roman" w:hAnsi="Calibri" w:cs="Calibri"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6"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7"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8"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3B12E5C"/>
    <w:multiLevelType w:val="multilevel"/>
    <w:tmpl w:val="7DF475A4"/>
    <w:lvl w:ilvl="0">
      <w:start w:val="8"/>
      <w:numFmt w:val="decimal"/>
      <w:lvlText w:val="%1."/>
      <w:lvlJc w:val="left"/>
      <w:pPr>
        <w:ind w:left="360" w:hanging="360"/>
      </w:pPr>
      <w:rPr>
        <w:rFonts w:hint="default"/>
        <w:b/>
      </w:rPr>
    </w:lvl>
    <w:lvl w:ilvl="1">
      <w:start w:val="1"/>
      <w:numFmt w:val="decimal"/>
      <w:lvlText w:val="%1.%2."/>
      <w:lvlJc w:val="left"/>
      <w:pPr>
        <w:ind w:left="720" w:hanging="720"/>
      </w:pPr>
      <w:rPr>
        <w:rFonts w:ascii="Tahoma" w:hAnsi="Tahoma" w:cs="Tahoma"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0" w15:restartNumberingAfterBreak="0">
    <w:nsid w:val="76FA22C9"/>
    <w:multiLevelType w:val="hybridMultilevel"/>
    <w:tmpl w:val="008095A8"/>
    <w:lvl w:ilvl="0" w:tplc="50B479E0">
      <w:start w:val="1"/>
      <w:numFmt w:val="lowerLetter"/>
      <w:lvlText w:val="%1)"/>
      <w:lvlJc w:val="left"/>
      <w:pPr>
        <w:ind w:left="928"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1"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68"/>
  </w:num>
  <w:num w:numId="20">
    <w:abstractNumId w:val="49"/>
  </w:num>
  <w:num w:numId="21">
    <w:abstractNumId w:val="44"/>
  </w:num>
  <w:num w:numId="22">
    <w:abstractNumId w:val="67"/>
  </w:num>
  <w:num w:numId="23">
    <w:abstractNumId w:val="62"/>
  </w:num>
  <w:num w:numId="24">
    <w:abstractNumId w:val="56"/>
  </w:num>
  <w:num w:numId="25">
    <w:abstractNumId w:val="57"/>
  </w:num>
  <w:num w:numId="26">
    <w:abstractNumId w:val="40"/>
  </w:num>
  <w:num w:numId="27">
    <w:abstractNumId w:val="41"/>
  </w:num>
  <w:num w:numId="28">
    <w:abstractNumId w:val="61"/>
  </w:num>
  <w:num w:numId="29">
    <w:abstractNumId w:val="50"/>
  </w:num>
  <w:num w:numId="30">
    <w:abstractNumId w:val="70"/>
  </w:num>
  <w:num w:numId="31">
    <w:abstractNumId w:val="63"/>
  </w:num>
  <w:num w:numId="32">
    <w:abstractNumId w:val="72"/>
  </w:num>
  <w:num w:numId="33">
    <w:abstractNumId w:val="45"/>
  </w:num>
  <w:num w:numId="34">
    <w:abstractNumId w:val="46"/>
  </w:num>
  <w:num w:numId="35">
    <w:abstractNumId w:val="60"/>
  </w:num>
  <w:num w:numId="36">
    <w:abstractNumId w:val="59"/>
  </w:num>
  <w:num w:numId="37">
    <w:abstractNumId w:val="58"/>
  </w:num>
  <w:num w:numId="38">
    <w:abstractNumId w:val="51"/>
  </w:num>
  <w:num w:numId="39">
    <w:abstractNumId w:val="71"/>
  </w:num>
  <w:num w:numId="40">
    <w:abstractNumId w:val="48"/>
  </w:num>
  <w:num w:numId="41">
    <w:abstractNumId w:val="52"/>
  </w:num>
  <w:num w:numId="42">
    <w:abstractNumId w:val="66"/>
  </w:num>
  <w:num w:numId="43">
    <w:abstractNumId w:val="54"/>
  </w:num>
  <w:num w:numId="44">
    <w:abstractNumId w:val="53"/>
  </w:num>
  <w:num w:numId="45">
    <w:abstractNumId w:val="43"/>
  </w:num>
  <w:num w:numId="46">
    <w:abstractNumId w:val="64"/>
  </w:num>
  <w:num w:numId="47">
    <w:abstractNumId w:val="69"/>
  </w:num>
  <w:num w:numId="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65"/>
  </w:num>
  <w:num w:numId="51">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25D2"/>
    <w:rsid w:val="00002B85"/>
    <w:rsid w:val="00003785"/>
    <w:rsid w:val="00005B0D"/>
    <w:rsid w:val="00007F04"/>
    <w:rsid w:val="000108F1"/>
    <w:rsid w:val="00016BF2"/>
    <w:rsid w:val="00016F4A"/>
    <w:rsid w:val="00017792"/>
    <w:rsid w:val="00017AFC"/>
    <w:rsid w:val="00017F0A"/>
    <w:rsid w:val="000203D9"/>
    <w:rsid w:val="000232ED"/>
    <w:rsid w:val="00024DF3"/>
    <w:rsid w:val="00024FCE"/>
    <w:rsid w:val="000261DB"/>
    <w:rsid w:val="00027B99"/>
    <w:rsid w:val="00027D94"/>
    <w:rsid w:val="00031D86"/>
    <w:rsid w:val="00031DEC"/>
    <w:rsid w:val="00033BAC"/>
    <w:rsid w:val="00034E04"/>
    <w:rsid w:val="00035BA4"/>
    <w:rsid w:val="00035F9D"/>
    <w:rsid w:val="00036084"/>
    <w:rsid w:val="000417B3"/>
    <w:rsid w:val="00041C7A"/>
    <w:rsid w:val="00042B8E"/>
    <w:rsid w:val="00050B61"/>
    <w:rsid w:val="000544FF"/>
    <w:rsid w:val="00054613"/>
    <w:rsid w:val="0005504A"/>
    <w:rsid w:val="00055D7D"/>
    <w:rsid w:val="000606C7"/>
    <w:rsid w:val="000618A4"/>
    <w:rsid w:val="000626EF"/>
    <w:rsid w:val="00062A2A"/>
    <w:rsid w:val="000630E5"/>
    <w:rsid w:val="00064089"/>
    <w:rsid w:val="000641DB"/>
    <w:rsid w:val="00065267"/>
    <w:rsid w:val="00067C75"/>
    <w:rsid w:val="0007205C"/>
    <w:rsid w:val="00072A96"/>
    <w:rsid w:val="000749C1"/>
    <w:rsid w:val="00076DB8"/>
    <w:rsid w:val="000772FE"/>
    <w:rsid w:val="000850B2"/>
    <w:rsid w:val="000858FF"/>
    <w:rsid w:val="00085F62"/>
    <w:rsid w:val="000872B6"/>
    <w:rsid w:val="000878E5"/>
    <w:rsid w:val="00090831"/>
    <w:rsid w:val="00090833"/>
    <w:rsid w:val="00090C16"/>
    <w:rsid w:val="000957ED"/>
    <w:rsid w:val="00095CB7"/>
    <w:rsid w:val="00095FE1"/>
    <w:rsid w:val="00097102"/>
    <w:rsid w:val="000A0A06"/>
    <w:rsid w:val="000A560A"/>
    <w:rsid w:val="000A728D"/>
    <w:rsid w:val="000B0B6D"/>
    <w:rsid w:val="000B1D6E"/>
    <w:rsid w:val="000B3C20"/>
    <w:rsid w:val="000B3FB6"/>
    <w:rsid w:val="000B4E4C"/>
    <w:rsid w:val="000B5057"/>
    <w:rsid w:val="000B64C5"/>
    <w:rsid w:val="000B6638"/>
    <w:rsid w:val="000B6952"/>
    <w:rsid w:val="000B6A1C"/>
    <w:rsid w:val="000B74F3"/>
    <w:rsid w:val="000C0905"/>
    <w:rsid w:val="000C09D3"/>
    <w:rsid w:val="000C1864"/>
    <w:rsid w:val="000C44E9"/>
    <w:rsid w:val="000C675F"/>
    <w:rsid w:val="000C6DAB"/>
    <w:rsid w:val="000C79BA"/>
    <w:rsid w:val="000D012F"/>
    <w:rsid w:val="000D056A"/>
    <w:rsid w:val="000D15C0"/>
    <w:rsid w:val="000D17E5"/>
    <w:rsid w:val="000D2856"/>
    <w:rsid w:val="000D2BAF"/>
    <w:rsid w:val="000D2E97"/>
    <w:rsid w:val="000D4E6B"/>
    <w:rsid w:val="000E068F"/>
    <w:rsid w:val="000E1BD1"/>
    <w:rsid w:val="000E3FAF"/>
    <w:rsid w:val="000E586B"/>
    <w:rsid w:val="000F1492"/>
    <w:rsid w:val="000F4852"/>
    <w:rsid w:val="000F6D40"/>
    <w:rsid w:val="000F72EF"/>
    <w:rsid w:val="001015D5"/>
    <w:rsid w:val="001037FA"/>
    <w:rsid w:val="0010470D"/>
    <w:rsid w:val="001050B1"/>
    <w:rsid w:val="00106E67"/>
    <w:rsid w:val="00107B10"/>
    <w:rsid w:val="00111780"/>
    <w:rsid w:val="001146C9"/>
    <w:rsid w:val="00114DB2"/>
    <w:rsid w:val="00115C55"/>
    <w:rsid w:val="00117A66"/>
    <w:rsid w:val="00117AC0"/>
    <w:rsid w:val="001216A6"/>
    <w:rsid w:val="00122CB4"/>
    <w:rsid w:val="00122EB2"/>
    <w:rsid w:val="00127626"/>
    <w:rsid w:val="00134B61"/>
    <w:rsid w:val="00135EAB"/>
    <w:rsid w:val="001371E5"/>
    <w:rsid w:val="001375A5"/>
    <w:rsid w:val="00137794"/>
    <w:rsid w:val="00140620"/>
    <w:rsid w:val="00140878"/>
    <w:rsid w:val="0014090B"/>
    <w:rsid w:val="00141202"/>
    <w:rsid w:val="0014273B"/>
    <w:rsid w:val="001434E2"/>
    <w:rsid w:val="0014485C"/>
    <w:rsid w:val="001502AC"/>
    <w:rsid w:val="00150E1A"/>
    <w:rsid w:val="001511DB"/>
    <w:rsid w:val="0015453B"/>
    <w:rsid w:val="00154D15"/>
    <w:rsid w:val="0015668D"/>
    <w:rsid w:val="00156905"/>
    <w:rsid w:val="00156ECB"/>
    <w:rsid w:val="00157443"/>
    <w:rsid w:val="001579DD"/>
    <w:rsid w:val="00160539"/>
    <w:rsid w:val="001631EB"/>
    <w:rsid w:val="00163E62"/>
    <w:rsid w:val="0016594D"/>
    <w:rsid w:val="00166B3B"/>
    <w:rsid w:val="00167F17"/>
    <w:rsid w:val="00170187"/>
    <w:rsid w:val="001714F6"/>
    <w:rsid w:val="0017262C"/>
    <w:rsid w:val="001731E8"/>
    <w:rsid w:val="001732E4"/>
    <w:rsid w:val="001745C5"/>
    <w:rsid w:val="00175AE6"/>
    <w:rsid w:val="0017662E"/>
    <w:rsid w:val="00180980"/>
    <w:rsid w:val="00180D43"/>
    <w:rsid w:val="00181488"/>
    <w:rsid w:val="0018173D"/>
    <w:rsid w:val="00182AB2"/>
    <w:rsid w:val="00182C57"/>
    <w:rsid w:val="00187185"/>
    <w:rsid w:val="00187B22"/>
    <w:rsid w:val="00190814"/>
    <w:rsid w:val="00190DA4"/>
    <w:rsid w:val="0019330B"/>
    <w:rsid w:val="00195B6C"/>
    <w:rsid w:val="00195FD0"/>
    <w:rsid w:val="00196B04"/>
    <w:rsid w:val="001A0833"/>
    <w:rsid w:val="001A2016"/>
    <w:rsid w:val="001A25F1"/>
    <w:rsid w:val="001A4747"/>
    <w:rsid w:val="001A4B61"/>
    <w:rsid w:val="001A546B"/>
    <w:rsid w:val="001A6D75"/>
    <w:rsid w:val="001A77B0"/>
    <w:rsid w:val="001B14DE"/>
    <w:rsid w:val="001B2B52"/>
    <w:rsid w:val="001B3413"/>
    <w:rsid w:val="001B3A6E"/>
    <w:rsid w:val="001B67B0"/>
    <w:rsid w:val="001B690F"/>
    <w:rsid w:val="001B7190"/>
    <w:rsid w:val="001C0A89"/>
    <w:rsid w:val="001C17E2"/>
    <w:rsid w:val="001C186F"/>
    <w:rsid w:val="001C1A1A"/>
    <w:rsid w:val="001C4AC7"/>
    <w:rsid w:val="001C4F52"/>
    <w:rsid w:val="001C55AC"/>
    <w:rsid w:val="001C6388"/>
    <w:rsid w:val="001D031A"/>
    <w:rsid w:val="001D0B42"/>
    <w:rsid w:val="001D2531"/>
    <w:rsid w:val="001D378E"/>
    <w:rsid w:val="001D3C05"/>
    <w:rsid w:val="001D4538"/>
    <w:rsid w:val="001D4785"/>
    <w:rsid w:val="001D47B0"/>
    <w:rsid w:val="001D5AE5"/>
    <w:rsid w:val="001D604B"/>
    <w:rsid w:val="001D741F"/>
    <w:rsid w:val="001E26AC"/>
    <w:rsid w:val="001E2AA2"/>
    <w:rsid w:val="001E3811"/>
    <w:rsid w:val="001E4EB9"/>
    <w:rsid w:val="001E68D3"/>
    <w:rsid w:val="001E6D47"/>
    <w:rsid w:val="001E7EF8"/>
    <w:rsid w:val="001F02DC"/>
    <w:rsid w:val="001F31FB"/>
    <w:rsid w:val="001F4FD1"/>
    <w:rsid w:val="001F5253"/>
    <w:rsid w:val="001F5735"/>
    <w:rsid w:val="001F6321"/>
    <w:rsid w:val="001F6A5B"/>
    <w:rsid w:val="001F79F4"/>
    <w:rsid w:val="001F7FBE"/>
    <w:rsid w:val="0020001E"/>
    <w:rsid w:val="002004E0"/>
    <w:rsid w:val="002004F2"/>
    <w:rsid w:val="00200F88"/>
    <w:rsid w:val="00201708"/>
    <w:rsid w:val="002017D2"/>
    <w:rsid w:val="00201C11"/>
    <w:rsid w:val="00201FAE"/>
    <w:rsid w:val="002054F6"/>
    <w:rsid w:val="002056D9"/>
    <w:rsid w:val="002060FC"/>
    <w:rsid w:val="002106A5"/>
    <w:rsid w:val="00211F65"/>
    <w:rsid w:val="00213B63"/>
    <w:rsid w:val="00215E8F"/>
    <w:rsid w:val="00217046"/>
    <w:rsid w:val="00217079"/>
    <w:rsid w:val="002179AD"/>
    <w:rsid w:val="00222F19"/>
    <w:rsid w:val="00223111"/>
    <w:rsid w:val="00225E3B"/>
    <w:rsid w:val="00226A0F"/>
    <w:rsid w:val="002331DD"/>
    <w:rsid w:val="00234255"/>
    <w:rsid w:val="00236413"/>
    <w:rsid w:val="0024059C"/>
    <w:rsid w:val="00240BD1"/>
    <w:rsid w:val="00241351"/>
    <w:rsid w:val="002421E5"/>
    <w:rsid w:val="002425BD"/>
    <w:rsid w:val="00242866"/>
    <w:rsid w:val="00242E48"/>
    <w:rsid w:val="00243895"/>
    <w:rsid w:val="00243A99"/>
    <w:rsid w:val="00243F68"/>
    <w:rsid w:val="002469F1"/>
    <w:rsid w:val="00246E39"/>
    <w:rsid w:val="00247963"/>
    <w:rsid w:val="002542DE"/>
    <w:rsid w:val="00254B7D"/>
    <w:rsid w:val="00257669"/>
    <w:rsid w:val="00257678"/>
    <w:rsid w:val="00257C31"/>
    <w:rsid w:val="002622D1"/>
    <w:rsid w:val="002640C0"/>
    <w:rsid w:val="00264BF7"/>
    <w:rsid w:val="002651BA"/>
    <w:rsid w:val="002669B2"/>
    <w:rsid w:val="002716C1"/>
    <w:rsid w:val="00271D50"/>
    <w:rsid w:val="0027276D"/>
    <w:rsid w:val="00273614"/>
    <w:rsid w:val="0027557A"/>
    <w:rsid w:val="00275B34"/>
    <w:rsid w:val="002775D0"/>
    <w:rsid w:val="00281331"/>
    <w:rsid w:val="00281674"/>
    <w:rsid w:val="00283391"/>
    <w:rsid w:val="00292DE9"/>
    <w:rsid w:val="00293483"/>
    <w:rsid w:val="0029402D"/>
    <w:rsid w:val="00296274"/>
    <w:rsid w:val="00297203"/>
    <w:rsid w:val="002975D6"/>
    <w:rsid w:val="00297D96"/>
    <w:rsid w:val="002A13AA"/>
    <w:rsid w:val="002A15F3"/>
    <w:rsid w:val="002A2E5E"/>
    <w:rsid w:val="002A3A46"/>
    <w:rsid w:val="002A3E0F"/>
    <w:rsid w:val="002A590C"/>
    <w:rsid w:val="002A5AA6"/>
    <w:rsid w:val="002A6D64"/>
    <w:rsid w:val="002A733D"/>
    <w:rsid w:val="002B0E10"/>
    <w:rsid w:val="002B1ACD"/>
    <w:rsid w:val="002B2BFC"/>
    <w:rsid w:val="002B43A1"/>
    <w:rsid w:val="002B5E6D"/>
    <w:rsid w:val="002C10E0"/>
    <w:rsid w:val="002C1880"/>
    <w:rsid w:val="002C2DED"/>
    <w:rsid w:val="002C379C"/>
    <w:rsid w:val="002C5A45"/>
    <w:rsid w:val="002C65E1"/>
    <w:rsid w:val="002C7D87"/>
    <w:rsid w:val="002D7F8B"/>
    <w:rsid w:val="002E0C7B"/>
    <w:rsid w:val="002E1891"/>
    <w:rsid w:val="002E2328"/>
    <w:rsid w:val="002E3556"/>
    <w:rsid w:val="002F0C1F"/>
    <w:rsid w:val="002F11E2"/>
    <w:rsid w:val="002F2F2E"/>
    <w:rsid w:val="002F64D7"/>
    <w:rsid w:val="002F6763"/>
    <w:rsid w:val="002F725F"/>
    <w:rsid w:val="002F7BAA"/>
    <w:rsid w:val="0030176A"/>
    <w:rsid w:val="0030220A"/>
    <w:rsid w:val="00302C55"/>
    <w:rsid w:val="00302F10"/>
    <w:rsid w:val="00304C55"/>
    <w:rsid w:val="00306082"/>
    <w:rsid w:val="003065E3"/>
    <w:rsid w:val="00306DDD"/>
    <w:rsid w:val="0031043C"/>
    <w:rsid w:val="00310C80"/>
    <w:rsid w:val="003117DF"/>
    <w:rsid w:val="003124E1"/>
    <w:rsid w:val="00313E59"/>
    <w:rsid w:val="00314533"/>
    <w:rsid w:val="00317090"/>
    <w:rsid w:val="00317528"/>
    <w:rsid w:val="003176A1"/>
    <w:rsid w:val="00320E79"/>
    <w:rsid w:val="003214D1"/>
    <w:rsid w:val="00321625"/>
    <w:rsid w:val="00323450"/>
    <w:rsid w:val="00324040"/>
    <w:rsid w:val="00324C42"/>
    <w:rsid w:val="003264CC"/>
    <w:rsid w:val="00327B21"/>
    <w:rsid w:val="0033168F"/>
    <w:rsid w:val="00331D63"/>
    <w:rsid w:val="003331D4"/>
    <w:rsid w:val="0033795E"/>
    <w:rsid w:val="00337D62"/>
    <w:rsid w:val="00341D26"/>
    <w:rsid w:val="00346A62"/>
    <w:rsid w:val="00346F5D"/>
    <w:rsid w:val="003509CF"/>
    <w:rsid w:val="00352093"/>
    <w:rsid w:val="00352E8E"/>
    <w:rsid w:val="003559AE"/>
    <w:rsid w:val="003559C5"/>
    <w:rsid w:val="00356F55"/>
    <w:rsid w:val="00357A3E"/>
    <w:rsid w:val="00357C34"/>
    <w:rsid w:val="0036152B"/>
    <w:rsid w:val="00362222"/>
    <w:rsid w:val="00362F25"/>
    <w:rsid w:val="0036453F"/>
    <w:rsid w:val="00365388"/>
    <w:rsid w:val="00366506"/>
    <w:rsid w:val="00366886"/>
    <w:rsid w:val="003678D7"/>
    <w:rsid w:val="0037017C"/>
    <w:rsid w:val="00372C78"/>
    <w:rsid w:val="00373512"/>
    <w:rsid w:val="003747AE"/>
    <w:rsid w:val="00375A69"/>
    <w:rsid w:val="00380AC6"/>
    <w:rsid w:val="003813AD"/>
    <w:rsid w:val="00382560"/>
    <w:rsid w:val="00384C34"/>
    <w:rsid w:val="003858AB"/>
    <w:rsid w:val="00385A27"/>
    <w:rsid w:val="003862B3"/>
    <w:rsid w:val="0038644A"/>
    <w:rsid w:val="00387614"/>
    <w:rsid w:val="00387CF2"/>
    <w:rsid w:val="003921EA"/>
    <w:rsid w:val="003928B9"/>
    <w:rsid w:val="00393D5A"/>
    <w:rsid w:val="00393E88"/>
    <w:rsid w:val="00394D49"/>
    <w:rsid w:val="00394F07"/>
    <w:rsid w:val="003A00E1"/>
    <w:rsid w:val="003A2377"/>
    <w:rsid w:val="003A26B3"/>
    <w:rsid w:val="003A2A6A"/>
    <w:rsid w:val="003A4A17"/>
    <w:rsid w:val="003A4AFA"/>
    <w:rsid w:val="003A6D61"/>
    <w:rsid w:val="003A78B8"/>
    <w:rsid w:val="003A7AB2"/>
    <w:rsid w:val="003A7F86"/>
    <w:rsid w:val="003B0378"/>
    <w:rsid w:val="003B37A9"/>
    <w:rsid w:val="003B5948"/>
    <w:rsid w:val="003B5D42"/>
    <w:rsid w:val="003C1BFD"/>
    <w:rsid w:val="003C227C"/>
    <w:rsid w:val="003C3ACF"/>
    <w:rsid w:val="003C4DEB"/>
    <w:rsid w:val="003C4EF3"/>
    <w:rsid w:val="003C62B3"/>
    <w:rsid w:val="003D06C0"/>
    <w:rsid w:val="003D18EC"/>
    <w:rsid w:val="003D1EFF"/>
    <w:rsid w:val="003D2342"/>
    <w:rsid w:val="003D23BD"/>
    <w:rsid w:val="003D538D"/>
    <w:rsid w:val="003D647F"/>
    <w:rsid w:val="003D675D"/>
    <w:rsid w:val="003D77B1"/>
    <w:rsid w:val="003E0346"/>
    <w:rsid w:val="003E0BF0"/>
    <w:rsid w:val="003E0CB7"/>
    <w:rsid w:val="003E152F"/>
    <w:rsid w:val="003E1CC3"/>
    <w:rsid w:val="003E3734"/>
    <w:rsid w:val="003E4444"/>
    <w:rsid w:val="003E4CC2"/>
    <w:rsid w:val="003E4D40"/>
    <w:rsid w:val="003E6B8F"/>
    <w:rsid w:val="003F0D33"/>
    <w:rsid w:val="003F1712"/>
    <w:rsid w:val="003F3607"/>
    <w:rsid w:val="003F473F"/>
    <w:rsid w:val="003F560E"/>
    <w:rsid w:val="003F673C"/>
    <w:rsid w:val="003F7760"/>
    <w:rsid w:val="003F7904"/>
    <w:rsid w:val="00400319"/>
    <w:rsid w:val="00400332"/>
    <w:rsid w:val="00400A7D"/>
    <w:rsid w:val="0040646E"/>
    <w:rsid w:val="00412A62"/>
    <w:rsid w:val="00412B18"/>
    <w:rsid w:val="0041447C"/>
    <w:rsid w:val="00415FBB"/>
    <w:rsid w:val="00416F2C"/>
    <w:rsid w:val="004211D9"/>
    <w:rsid w:val="00422AB0"/>
    <w:rsid w:val="00423919"/>
    <w:rsid w:val="004276EC"/>
    <w:rsid w:val="00427878"/>
    <w:rsid w:val="004311E6"/>
    <w:rsid w:val="004331BE"/>
    <w:rsid w:val="004335EB"/>
    <w:rsid w:val="0043420E"/>
    <w:rsid w:val="0043461C"/>
    <w:rsid w:val="00436B92"/>
    <w:rsid w:val="00436F97"/>
    <w:rsid w:val="004406BD"/>
    <w:rsid w:val="00443BDB"/>
    <w:rsid w:val="00444752"/>
    <w:rsid w:val="004449D1"/>
    <w:rsid w:val="00445000"/>
    <w:rsid w:val="0044622F"/>
    <w:rsid w:val="00446B40"/>
    <w:rsid w:val="004536D8"/>
    <w:rsid w:val="00455515"/>
    <w:rsid w:val="004568E0"/>
    <w:rsid w:val="00456DE9"/>
    <w:rsid w:val="00457B0B"/>
    <w:rsid w:val="00460BDF"/>
    <w:rsid w:val="00462298"/>
    <w:rsid w:val="004632B9"/>
    <w:rsid w:val="00466298"/>
    <w:rsid w:val="0046638F"/>
    <w:rsid w:val="00466D6A"/>
    <w:rsid w:val="00467B64"/>
    <w:rsid w:val="00467FBC"/>
    <w:rsid w:val="00472883"/>
    <w:rsid w:val="0047324B"/>
    <w:rsid w:val="00475EF9"/>
    <w:rsid w:val="004804FD"/>
    <w:rsid w:val="00482258"/>
    <w:rsid w:val="00482467"/>
    <w:rsid w:val="0048397C"/>
    <w:rsid w:val="0048496E"/>
    <w:rsid w:val="00484D8D"/>
    <w:rsid w:val="00485295"/>
    <w:rsid w:val="004859DC"/>
    <w:rsid w:val="00485DA1"/>
    <w:rsid w:val="00486F39"/>
    <w:rsid w:val="00493B4A"/>
    <w:rsid w:val="00494A65"/>
    <w:rsid w:val="004A0155"/>
    <w:rsid w:val="004A14C6"/>
    <w:rsid w:val="004A28A5"/>
    <w:rsid w:val="004A37AB"/>
    <w:rsid w:val="004A465A"/>
    <w:rsid w:val="004A4777"/>
    <w:rsid w:val="004A72DC"/>
    <w:rsid w:val="004B2052"/>
    <w:rsid w:val="004B298E"/>
    <w:rsid w:val="004B3DB1"/>
    <w:rsid w:val="004B5B80"/>
    <w:rsid w:val="004B7888"/>
    <w:rsid w:val="004C0810"/>
    <w:rsid w:val="004C0BEF"/>
    <w:rsid w:val="004C1ED3"/>
    <w:rsid w:val="004C2C7B"/>
    <w:rsid w:val="004C32EC"/>
    <w:rsid w:val="004C375B"/>
    <w:rsid w:val="004C61E3"/>
    <w:rsid w:val="004C7DFF"/>
    <w:rsid w:val="004D4609"/>
    <w:rsid w:val="004D5F30"/>
    <w:rsid w:val="004D625D"/>
    <w:rsid w:val="004D7754"/>
    <w:rsid w:val="004E05B5"/>
    <w:rsid w:val="004E218F"/>
    <w:rsid w:val="004E26CB"/>
    <w:rsid w:val="004E3677"/>
    <w:rsid w:val="004E39FB"/>
    <w:rsid w:val="004E4094"/>
    <w:rsid w:val="004E7FD1"/>
    <w:rsid w:val="004F01C9"/>
    <w:rsid w:val="004F0F92"/>
    <w:rsid w:val="004F18DC"/>
    <w:rsid w:val="004F2D62"/>
    <w:rsid w:val="004F302C"/>
    <w:rsid w:val="004F44CB"/>
    <w:rsid w:val="004F4C8F"/>
    <w:rsid w:val="004F533F"/>
    <w:rsid w:val="004F600C"/>
    <w:rsid w:val="004F61F6"/>
    <w:rsid w:val="004F7EAF"/>
    <w:rsid w:val="004F7F07"/>
    <w:rsid w:val="00500498"/>
    <w:rsid w:val="00500B7E"/>
    <w:rsid w:val="005010D2"/>
    <w:rsid w:val="00501D72"/>
    <w:rsid w:val="00502D21"/>
    <w:rsid w:val="005053B2"/>
    <w:rsid w:val="005113E3"/>
    <w:rsid w:val="00513156"/>
    <w:rsid w:val="00513A7E"/>
    <w:rsid w:val="00513B85"/>
    <w:rsid w:val="0051438E"/>
    <w:rsid w:val="005163AE"/>
    <w:rsid w:val="00520CC5"/>
    <w:rsid w:val="00521D0D"/>
    <w:rsid w:val="00523801"/>
    <w:rsid w:val="0052535B"/>
    <w:rsid w:val="00531479"/>
    <w:rsid w:val="005315A5"/>
    <w:rsid w:val="00533DEA"/>
    <w:rsid w:val="00534128"/>
    <w:rsid w:val="00535AE5"/>
    <w:rsid w:val="00535B7E"/>
    <w:rsid w:val="005406E3"/>
    <w:rsid w:val="005406FB"/>
    <w:rsid w:val="00541DEF"/>
    <w:rsid w:val="005426AE"/>
    <w:rsid w:val="005434C2"/>
    <w:rsid w:val="00543EB9"/>
    <w:rsid w:val="005476D7"/>
    <w:rsid w:val="00550670"/>
    <w:rsid w:val="00551037"/>
    <w:rsid w:val="005524C4"/>
    <w:rsid w:val="00553D3D"/>
    <w:rsid w:val="005556FD"/>
    <w:rsid w:val="005568FF"/>
    <w:rsid w:val="00557BD0"/>
    <w:rsid w:val="00561EE7"/>
    <w:rsid w:val="00563109"/>
    <w:rsid w:val="005633E8"/>
    <w:rsid w:val="005634CD"/>
    <w:rsid w:val="0056428D"/>
    <w:rsid w:val="00564CD7"/>
    <w:rsid w:val="005652F9"/>
    <w:rsid w:val="00566493"/>
    <w:rsid w:val="00570ABF"/>
    <w:rsid w:val="00570ACA"/>
    <w:rsid w:val="00571A26"/>
    <w:rsid w:val="005723FE"/>
    <w:rsid w:val="00572F6D"/>
    <w:rsid w:val="00575BDD"/>
    <w:rsid w:val="00576938"/>
    <w:rsid w:val="00577334"/>
    <w:rsid w:val="005777BC"/>
    <w:rsid w:val="00580D13"/>
    <w:rsid w:val="00582764"/>
    <w:rsid w:val="005843BF"/>
    <w:rsid w:val="005851CB"/>
    <w:rsid w:val="00587AC9"/>
    <w:rsid w:val="005949C9"/>
    <w:rsid w:val="005955D3"/>
    <w:rsid w:val="00595666"/>
    <w:rsid w:val="00595F78"/>
    <w:rsid w:val="00596BC2"/>
    <w:rsid w:val="005A16F6"/>
    <w:rsid w:val="005A2EBB"/>
    <w:rsid w:val="005A57C9"/>
    <w:rsid w:val="005A57D2"/>
    <w:rsid w:val="005A72EE"/>
    <w:rsid w:val="005B0424"/>
    <w:rsid w:val="005B3AA4"/>
    <w:rsid w:val="005B44A6"/>
    <w:rsid w:val="005B4816"/>
    <w:rsid w:val="005B49D6"/>
    <w:rsid w:val="005B58FD"/>
    <w:rsid w:val="005C177C"/>
    <w:rsid w:val="005C27AB"/>
    <w:rsid w:val="005C5AA5"/>
    <w:rsid w:val="005C60A3"/>
    <w:rsid w:val="005C6B17"/>
    <w:rsid w:val="005C6E08"/>
    <w:rsid w:val="005C7DC5"/>
    <w:rsid w:val="005D286D"/>
    <w:rsid w:val="005D2F51"/>
    <w:rsid w:val="005D634C"/>
    <w:rsid w:val="005D67E6"/>
    <w:rsid w:val="005E0FAC"/>
    <w:rsid w:val="005E2B00"/>
    <w:rsid w:val="005E30BC"/>
    <w:rsid w:val="005E4001"/>
    <w:rsid w:val="005E4DB0"/>
    <w:rsid w:val="005E5C56"/>
    <w:rsid w:val="005E75D4"/>
    <w:rsid w:val="005F068B"/>
    <w:rsid w:val="005F0B66"/>
    <w:rsid w:val="005F2EDF"/>
    <w:rsid w:val="005F35D2"/>
    <w:rsid w:val="005F4497"/>
    <w:rsid w:val="005F4AF8"/>
    <w:rsid w:val="005F548E"/>
    <w:rsid w:val="005F5CD5"/>
    <w:rsid w:val="006002AA"/>
    <w:rsid w:val="00601529"/>
    <w:rsid w:val="00603446"/>
    <w:rsid w:val="00605638"/>
    <w:rsid w:val="0061022C"/>
    <w:rsid w:val="00613708"/>
    <w:rsid w:val="006148F4"/>
    <w:rsid w:val="00615E26"/>
    <w:rsid w:val="00623A1B"/>
    <w:rsid w:val="00626BE3"/>
    <w:rsid w:val="0062732D"/>
    <w:rsid w:val="00627682"/>
    <w:rsid w:val="00627FC2"/>
    <w:rsid w:val="00633BBA"/>
    <w:rsid w:val="00635101"/>
    <w:rsid w:val="00635D83"/>
    <w:rsid w:val="00636CEB"/>
    <w:rsid w:val="00637657"/>
    <w:rsid w:val="00637CF2"/>
    <w:rsid w:val="006405CE"/>
    <w:rsid w:val="00642B3B"/>
    <w:rsid w:val="006436A0"/>
    <w:rsid w:val="00643FF4"/>
    <w:rsid w:val="0064473A"/>
    <w:rsid w:val="006453A4"/>
    <w:rsid w:val="00645AD3"/>
    <w:rsid w:val="00650189"/>
    <w:rsid w:val="006512D8"/>
    <w:rsid w:val="00652144"/>
    <w:rsid w:val="00655636"/>
    <w:rsid w:val="006557E6"/>
    <w:rsid w:val="006565D1"/>
    <w:rsid w:val="0065668C"/>
    <w:rsid w:val="00656F9E"/>
    <w:rsid w:val="00662C1A"/>
    <w:rsid w:val="00662DE5"/>
    <w:rsid w:val="00662F4D"/>
    <w:rsid w:val="00664214"/>
    <w:rsid w:val="0066433E"/>
    <w:rsid w:val="00664558"/>
    <w:rsid w:val="00666D36"/>
    <w:rsid w:val="00671B40"/>
    <w:rsid w:val="0068235A"/>
    <w:rsid w:val="00684012"/>
    <w:rsid w:val="00684F3A"/>
    <w:rsid w:val="0069025E"/>
    <w:rsid w:val="0069102A"/>
    <w:rsid w:val="006942E8"/>
    <w:rsid w:val="00694401"/>
    <w:rsid w:val="006944D9"/>
    <w:rsid w:val="00694B06"/>
    <w:rsid w:val="00697C8B"/>
    <w:rsid w:val="006A15C3"/>
    <w:rsid w:val="006A6250"/>
    <w:rsid w:val="006A648D"/>
    <w:rsid w:val="006B11A5"/>
    <w:rsid w:val="006B207A"/>
    <w:rsid w:val="006B2414"/>
    <w:rsid w:val="006B258F"/>
    <w:rsid w:val="006B7131"/>
    <w:rsid w:val="006B78CA"/>
    <w:rsid w:val="006B7E25"/>
    <w:rsid w:val="006C05BF"/>
    <w:rsid w:val="006C080C"/>
    <w:rsid w:val="006C1902"/>
    <w:rsid w:val="006C4702"/>
    <w:rsid w:val="006C5319"/>
    <w:rsid w:val="006C6BBF"/>
    <w:rsid w:val="006C6EA6"/>
    <w:rsid w:val="006C7BE9"/>
    <w:rsid w:val="006D0802"/>
    <w:rsid w:val="006D0A7B"/>
    <w:rsid w:val="006D2182"/>
    <w:rsid w:val="006D3297"/>
    <w:rsid w:val="006D334E"/>
    <w:rsid w:val="006D5525"/>
    <w:rsid w:val="006D55B3"/>
    <w:rsid w:val="006D70A7"/>
    <w:rsid w:val="006E1557"/>
    <w:rsid w:val="006E7DCE"/>
    <w:rsid w:val="006F32F5"/>
    <w:rsid w:val="006F3350"/>
    <w:rsid w:val="006F4F10"/>
    <w:rsid w:val="006F4F91"/>
    <w:rsid w:val="006F546B"/>
    <w:rsid w:val="006F7989"/>
    <w:rsid w:val="00701912"/>
    <w:rsid w:val="0070262D"/>
    <w:rsid w:val="00704F90"/>
    <w:rsid w:val="007064E2"/>
    <w:rsid w:val="00706EC8"/>
    <w:rsid w:val="007102F8"/>
    <w:rsid w:val="007103D1"/>
    <w:rsid w:val="00710A71"/>
    <w:rsid w:val="00710C40"/>
    <w:rsid w:val="00711583"/>
    <w:rsid w:val="007134AC"/>
    <w:rsid w:val="0071390A"/>
    <w:rsid w:val="007143F1"/>
    <w:rsid w:val="00714C6D"/>
    <w:rsid w:val="00715884"/>
    <w:rsid w:val="0071605F"/>
    <w:rsid w:val="00720D5D"/>
    <w:rsid w:val="00724C55"/>
    <w:rsid w:val="00724C91"/>
    <w:rsid w:val="007259E2"/>
    <w:rsid w:val="00725FBC"/>
    <w:rsid w:val="0072742A"/>
    <w:rsid w:val="00734041"/>
    <w:rsid w:val="007348C8"/>
    <w:rsid w:val="00735E2E"/>
    <w:rsid w:val="0073626F"/>
    <w:rsid w:val="007375FE"/>
    <w:rsid w:val="00737B48"/>
    <w:rsid w:val="00742F03"/>
    <w:rsid w:val="0074349D"/>
    <w:rsid w:val="007435E3"/>
    <w:rsid w:val="00743748"/>
    <w:rsid w:val="00743F24"/>
    <w:rsid w:val="007453E0"/>
    <w:rsid w:val="00746A65"/>
    <w:rsid w:val="00750972"/>
    <w:rsid w:val="007546AA"/>
    <w:rsid w:val="00755F31"/>
    <w:rsid w:val="00756536"/>
    <w:rsid w:val="007572CA"/>
    <w:rsid w:val="00760371"/>
    <w:rsid w:val="00760B49"/>
    <w:rsid w:val="00760C75"/>
    <w:rsid w:val="00762472"/>
    <w:rsid w:val="007638BF"/>
    <w:rsid w:val="007647AD"/>
    <w:rsid w:val="007700BC"/>
    <w:rsid w:val="00771BD5"/>
    <w:rsid w:val="0077250F"/>
    <w:rsid w:val="00775FB0"/>
    <w:rsid w:val="007778E2"/>
    <w:rsid w:val="0078053F"/>
    <w:rsid w:val="00783169"/>
    <w:rsid w:val="00783525"/>
    <w:rsid w:val="00785C92"/>
    <w:rsid w:val="0078716A"/>
    <w:rsid w:val="007878FC"/>
    <w:rsid w:val="0079013A"/>
    <w:rsid w:val="00791755"/>
    <w:rsid w:val="00791F52"/>
    <w:rsid w:val="0079249C"/>
    <w:rsid w:val="00792B5A"/>
    <w:rsid w:val="00792B91"/>
    <w:rsid w:val="0079727C"/>
    <w:rsid w:val="007A05D5"/>
    <w:rsid w:val="007A0F69"/>
    <w:rsid w:val="007A10AD"/>
    <w:rsid w:val="007A26D4"/>
    <w:rsid w:val="007A3195"/>
    <w:rsid w:val="007A434A"/>
    <w:rsid w:val="007A5953"/>
    <w:rsid w:val="007A5FF0"/>
    <w:rsid w:val="007A6A26"/>
    <w:rsid w:val="007A70DB"/>
    <w:rsid w:val="007A796B"/>
    <w:rsid w:val="007A7A31"/>
    <w:rsid w:val="007A7BFD"/>
    <w:rsid w:val="007B1AAF"/>
    <w:rsid w:val="007B255E"/>
    <w:rsid w:val="007B3671"/>
    <w:rsid w:val="007B49F4"/>
    <w:rsid w:val="007B4F56"/>
    <w:rsid w:val="007C0CAF"/>
    <w:rsid w:val="007C0DF5"/>
    <w:rsid w:val="007C1CC0"/>
    <w:rsid w:val="007C236D"/>
    <w:rsid w:val="007C32C7"/>
    <w:rsid w:val="007C6CBC"/>
    <w:rsid w:val="007D09F2"/>
    <w:rsid w:val="007D0D64"/>
    <w:rsid w:val="007D1789"/>
    <w:rsid w:val="007D3F18"/>
    <w:rsid w:val="007D3F69"/>
    <w:rsid w:val="007D7E99"/>
    <w:rsid w:val="007D7F84"/>
    <w:rsid w:val="007E24BB"/>
    <w:rsid w:val="007E35C3"/>
    <w:rsid w:val="007E3A39"/>
    <w:rsid w:val="007E456B"/>
    <w:rsid w:val="007E4DEF"/>
    <w:rsid w:val="007E4E6B"/>
    <w:rsid w:val="007E4E76"/>
    <w:rsid w:val="007E549C"/>
    <w:rsid w:val="007E5713"/>
    <w:rsid w:val="007E629D"/>
    <w:rsid w:val="007E6674"/>
    <w:rsid w:val="007F078B"/>
    <w:rsid w:val="007F356D"/>
    <w:rsid w:val="007F3810"/>
    <w:rsid w:val="007F3BE1"/>
    <w:rsid w:val="007F5321"/>
    <w:rsid w:val="007F725C"/>
    <w:rsid w:val="007F7587"/>
    <w:rsid w:val="00800878"/>
    <w:rsid w:val="0080093C"/>
    <w:rsid w:val="008024BF"/>
    <w:rsid w:val="00804B29"/>
    <w:rsid w:val="00806C4A"/>
    <w:rsid w:val="00807DF2"/>
    <w:rsid w:val="008106F9"/>
    <w:rsid w:val="00810D87"/>
    <w:rsid w:val="00812084"/>
    <w:rsid w:val="00813316"/>
    <w:rsid w:val="00814B83"/>
    <w:rsid w:val="00815DE2"/>
    <w:rsid w:val="008170C1"/>
    <w:rsid w:val="00821BA5"/>
    <w:rsid w:val="008247CC"/>
    <w:rsid w:val="0082487A"/>
    <w:rsid w:val="00825981"/>
    <w:rsid w:val="00826EB1"/>
    <w:rsid w:val="008275AF"/>
    <w:rsid w:val="0083092A"/>
    <w:rsid w:val="00834E2B"/>
    <w:rsid w:val="008352DD"/>
    <w:rsid w:val="00837B9A"/>
    <w:rsid w:val="008407D7"/>
    <w:rsid w:val="008408EB"/>
    <w:rsid w:val="00843775"/>
    <w:rsid w:val="0084671B"/>
    <w:rsid w:val="00850F23"/>
    <w:rsid w:val="0085353F"/>
    <w:rsid w:val="0085551A"/>
    <w:rsid w:val="008564B2"/>
    <w:rsid w:val="00856737"/>
    <w:rsid w:val="0086093B"/>
    <w:rsid w:val="00862FD6"/>
    <w:rsid w:val="00863419"/>
    <w:rsid w:val="00863853"/>
    <w:rsid w:val="00865277"/>
    <w:rsid w:val="0088303B"/>
    <w:rsid w:val="00885A84"/>
    <w:rsid w:val="00887C91"/>
    <w:rsid w:val="008906A5"/>
    <w:rsid w:val="008906CD"/>
    <w:rsid w:val="008907CF"/>
    <w:rsid w:val="0089099D"/>
    <w:rsid w:val="0089114B"/>
    <w:rsid w:val="00891155"/>
    <w:rsid w:val="00892BFD"/>
    <w:rsid w:val="00894BCA"/>
    <w:rsid w:val="008A0FD3"/>
    <w:rsid w:val="008A1250"/>
    <w:rsid w:val="008A1323"/>
    <w:rsid w:val="008A3730"/>
    <w:rsid w:val="008A39A8"/>
    <w:rsid w:val="008A45B2"/>
    <w:rsid w:val="008A4711"/>
    <w:rsid w:val="008A59CB"/>
    <w:rsid w:val="008A63E8"/>
    <w:rsid w:val="008A7AFE"/>
    <w:rsid w:val="008B5113"/>
    <w:rsid w:val="008B5BF7"/>
    <w:rsid w:val="008B5C4F"/>
    <w:rsid w:val="008B60C6"/>
    <w:rsid w:val="008C1D3E"/>
    <w:rsid w:val="008C39ED"/>
    <w:rsid w:val="008C46A7"/>
    <w:rsid w:val="008C4E95"/>
    <w:rsid w:val="008C5313"/>
    <w:rsid w:val="008C541E"/>
    <w:rsid w:val="008C7836"/>
    <w:rsid w:val="008C7E11"/>
    <w:rsid w:val="008D049A"/>
    <w:rsid w:val="008D1874"/>
    <w:rsid w:val="008D1CA7"/>
    <w:rsid w:val="008D211C"/>
    <w:rsid w:val="008D2B6A"/>
    <w:rsid w:val="008D35C0"/>
    <w:rsid w:val="008D3E67"/>
    <w:rsid w:val="008D62C6"/>
    <w:rsid w:val="008D7618"/>
    <w:rsid w:val="008E00BA"/>
    <w:rsid w:val="008E03B1"/>
    <w:rsid w:val="008E173A"/>
    <w:rsid w:val="008E4188"/>
    <w:rsid w:val="008E5309"/>
    <w:rsid w:val="008E5473"/>
    <w:rsid w:val="008E5643"/>
    <w:rsid w:val="008E66FD"/>
    <w:rsid w:val="008E6B1C"/>
    <w:rsid w:val="008F1374"/>
    <w:rsid w:val="008F5B85"/>
    <w:rsid w:val="008F7D25"/>
    <w:rsid w:val="0090000E"/>
    <w:rsid w:val="0090093D"/>
    <w:rsid w:val="00902F2D"/>
    <w:rsid w:val="009046F6"/>
    <w:rsid w:val="00906347"/>
    <w:rsid w:val="00910244"/>
    <w:rsid w:val="0091157D"/>
    <w:rsid w:val="00911FC0"/>
    <w:rsid w:val="00912E31"/>
    <w:rsid w:val="00917803"/>
    <w:rsid w:val="009210F2"/>
    <w:rsid w:val="009273BF"/>
    <w:rsid w:val="009277F6"/>
    <w:rsid w:val="00927E27"/>
    <w:rsid w:val="00930523"/>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4583"/>
    <w:rsid w:val="009548C5"/>
    <w:rsid w:val="00954A78"/>
    <w:rsid w:val="009552E7"/>
    <w:rsid w:val="00955D99"/>
    <w:rsid w:val="00956D1E"/>
    <w:rsid w:val="00960B0A"/>
    <w:rsid w:val="00961DFD"/>
    <w:rsid w:val="00962A64"/>
    <w:rsid w:val="00963AE4"/>
    <w:rsid w:val="0096413C"/>
    <w:rsid w:val="00964852"/>
    <w:rsid w:val="00965084"/>
    <w:rsid w:val="00965242"/>
    <w:rsid w:val="00965B09"/>
    <w:rsid w:val="00966212"/>
    <w:rsid w:val="0096649C"/>
    <w:rsid w:val="0096687C"/>
    <w:rsid w:val="00967970"/>
    <w:rsid w:val="00970859"/>
    <w:rsid w:val="009708A4"/>
    <w:rsid w:val="00972DEB"/>
    <w:rsid w:val="00972EA0"/>
    <w:rsid w:val="00975ED7"/>
    <w:rsid w:val="009768EF"/>
    <w:rsid w:val="00980E8A"/>
    <w:rsid w:val="00981948"/>
    <w:rsid w:val="00984230"/>
    <w:rsid w:val="00984F86"/>
    <w:rsid w:val="00985A9C"/>
    <w:rsid w:val="00986E60"/>
    <w:rsid w:val="009907A1"/>
    <w:rsid w:val="0099120A"/>
    <w:rsid w:val="0099337F"/>
    <w:rsid w:val="009939B7"/>
    <w:rsid w:val="00993CE1"/>
    <w:rsid w:val="00994F07"/>
    <w:rsid w:val="00994FC5"/>
    <w:rsid w:val="00996447"/>
    <w:rsid w:val="009965BB"/>
    <w:rsid w:val="00997347"/>
    <w:rsid w:val="00997FC8"/>
    <w:rsid w:val="009A0701"/>
    <w:rsid w:val="009A1B60"/>
    <w:rsid w:val="009A25A5"/>
    <w:rsid w:val="009A35DB"/>
    <w:rsid w:val="009A375B"/>
    <w:rsid w:val="009A631A"/>
    <w:rsid w:val="009A63C7"/>
    <w:rsid w:val="009A693F"/>
    <w:rsid w:val="009A732D"/>
    <w:rsid w:val="009B0243"/>
    <w:rsid w:val="009B1F65"/>
    <w:rsid w:val="009B2C04"/>
    <w:rsid w:val="009B2DA8"/>
    <w:rsid w:val="009B49B8"/>
    <w:rsid w:val="009B6469"/>
    <w:rsid w:val="009B7B99"/>
    <w:rsid w:val="009C15D3"/>
    <w:rsid w:val="009C251B"/>
    <w:rsid w:val="009C6E29"/>
    <w:rsid w:val="009C786D"/>
    <w:rsid w:val="009C7D0A"/>
    <w:rsid w:val="009D27C3"/>
    <w:rsid w:val="009D2D52"/>
    <w:rsid w:val="009D2DB3"/>
    <w:rsid w:val="009D3844"/>
    <w:rsid w:val="009D454D"/>
    <w:rsid w:val="009D7FE9"/>
    <w:rsid w:val="009E2AED"/>
    <w:rsid w:val="009E3095"/>
    <w:rsid w:val="009E5C4A"/>
    <w:rsid w:val="009E5D35"/>
    <w:rsid w:val="009F002B"/>
    <w:rsid w:val="009F1E82"/>
    <w:rsid w:val="009F334D"/>
    <w:rsid w:val="009F3AE0"/>
    <w:rsid w:val="009F3F66"/>
    <w:rsid w:val="009F4620"/>
    <w:rsid w:val="009F4F6D"/>
    <w:rsid w:val="009F6F10"/>
    <w:rsid w:val="00A01E88"/>
    <w:rsid w:val="00A028B3"/>
    <w:rsid w:val="00A02924"/>
    <w:rsid w:val="00A04555"/>
    <w:rsid w:val="00A04563"/>
    <w:rsid w:val="00A050C1"/>
    <w:rsid w:val="00A057A0"/>
    <w:rsid w:val="00A07479"/>
    <w:rsid w:val="00A107F8"/>
    <w:rsid w:val="00A10FE2"/>
    <w:rsid w:val="00A23261"/>
    <w:rsid w:val="00A23F2D"/>
    <w:rsid w:val="00A24DD3"/>
    <w:rsid w:val="00A257F7"/>
    <w:rsid w:val="00A2796C"/>
    <w:rsid w:val="00A312D8"/>
    <w:rsid w:val="00A3210E"/>
    <w:rsid w:val="00A32913"/>
    <w:rsid w:val="00A332D4"/>
    <w:rsid w:val="00A341CE"/>
    <w:rsid w:val="00A34D5E"/>
    <w:rsid w:val="00A350D0"/>
    <w:rsid w:val="00A36E89"/>
    <w:rsid w:val="00A3733B"/>
    <w:rsid w:val="00A41FB8"/>
    <w:rsid w:val="00A44832"/>
    <w:rsid w:val="00A45EA0"/>
    <w:rsid w:val="00A46305"/>
    <w:rsid w:val="00A47DA4"/>
    <w:rsid w:val="00A52FAE"/>
    <w:rsid w:val="00A52FFA"/>
    <w:rsid w:val="00A55388"/>
    <w:rsid w:val="00A556E6"/>
    <w:rsid w:val="00A57743"/>
    <w:rsid w:val="00A606B7"/>
    <w:rsid w:val="00A6309B"/>
    <w:rsid w:val="00A630EF"/>
    <w:rsid w:val="00A6363D"/>
    <w:rsid w:val="00A63B33"/>
    <w:rsid w:val="00A6482B"/>
    <w:rsid w:val="00A6568D"/>
    <w:rsid w:val="00A66DD2"/>
    <w:rsid w:val="00A70CE5"/>
    <w:rsid w:val="00A7129B"/>
    <w:rsid w:val="00A71A92"/>
    <w:rsid w:val="00A77B96"/>
    <w:rsid w:val="00A80378"/>
    <w:rsid w:val="00A841F8"/>
    <w:rsid w:val="00A850CB"/>
    <w:rsid w:val="00A85F1A"/>
    <w:rsid w:val="00A86D59"/>
    <w:rsid w:val="00A904E5"/>
    <w:rsid w:val="00A90918"/>
    <w:rsid w:val="00A91158"/>
    <w:rsid w:val="00A926C6"/>
    <w:rsid w:val="00A92725"/>
    <w:rsid w:val="00A977FB"/>
    <w:rsid w:val="00AA05B6"/>
    <w:rsid w:val="00AA111C"/>
    <w:rsid w:val="00AA3827"/>
    <w:rsid w:val="00AA3B58"/>
    <w:rsid w:val="00AA467D"/>
    <w:rsid w:val="00AA47D1"/>
    <w:rsid w:val="00AA5061"/>
    <w:rsid w:val="00AB0A8C"/>
    <w:rsid w:val="00AB0B5B"/>
    <w:rsid w:val="00AB33AF"/>
    <w:rsid w:val="00AB46B5"/>
    <w:rsid w:val="00AB617A"/>
    <w:rsid w:val="00AB7BB7"/>
    <w:rsid w:val="00AC0B96"/>
    <w:rsid w:val="00AC2AE1"/>
    <w:rsid w:val="00AC4ED0"/>
    <w:rsid w:val="00AC4F11"/>
    <w:rsid w:val="00AC62A9"/>
    <w:rsid w:val="00AC6876"/>
    <w:rsid w:val="00AD00F6"/>
    <w:rsid w:val="00AD10E9"/>
    <w:rsid w:val="00AD24F7"/>
    <w:rsid w:val="00AD43BA"/>
    <w:rsid w:val="00AD687B"/>
    <w:rsid w:val="00AE6850"/>
    <w:rsid w:val="00AF03C3"/>
    <w:rsid w:val="00AF3B0C"/>
    <w:rsid w:val="00AF3FFE"/>
    <w:rsid w:val="00AF6269"/>
    <w:rsid w:val="00AF74B3"/>
    <w:rsid w:val="00AF767E"/>
    <w:rsid w:val="00B02836"/>
    <w:rsid w:val="00B03F0A"/>
    <w:rsid w:val="00B057DF"/>
    <w:rsid w:val="00B05949"/>
    <w:rsid w:val="00B06ECC"/>
    <w:rsid w:val="00B07F53"/>
    <w:rsid w:val="00B13B3F"/>
    <w:rsid w:val="00B15EB6"/>
    <w:rsid w:val="00B160CF"/>
    <w:rsid w:val="00B20375"/>
    <w:rsid w:val="00B2226D"/>
    <w:rsid w:val="00B25036"/>
    <w:rsid w:val="00B27350"/>
    <w:rsid w:val="00B2791A"/>
    <w:rsid w:val="00B30597"/>
    <w:rsid w:val="00B3127A"/>
    <w:rsid w:val="00B33AA8"/>
    <w:rsid w:val="00B35B63"/>
    <w:rsid w:val="00B4279A"/>
    <w:rsid w:val="00B44769"/>
    <w:rsid w:val="00B45097"/>
    <w:rsid w:val="00B47897"/>
    <w:rsid w:val="00B526E2"/>
    <w:rsid w:val="00B52CC7"/>
    <w:rsid w:val="00B53220"/>
    <w:rsid w:val="00B53704"/>
    <w:rsid w:val="00B537A5"/>
    <w:rsid w:val="00B53847"/>
    <w:rsid w:val="00B54CF1"/>
    <w:rsid w:val="00B56E19"/>
    <w:rsid w:val="00B5714E"/>
    <w:rsid w:val="00B61E0E"/>
    <w:rsid w:val="00B645B5"/>
    <w:rsid w:val="00B64E4E"/>
    <w:rsid w:val="00B65D75"/>
    <w:rsid w:val="00B66CEB"/>
    <w:rsid w:val="00B67380"/>
    <w:rsid w:val="00B67E75"/>
    <w:rsid w:val="00B71B7D"/>
    <w:rsid w:val="00B72574"/>
    <w:rsid w:val="00B7356B"/>
    <w:rsid w:val="00B75097"/>
    <w:rsid w:val="00B769AB"/>
    <w:rsid w:val="00B7726E"/>
    <w:rsid w:val="00B80ED9"/>
    <w:rsid w:val="00B80F32"/>
    <w:rsid w:val="00B83661"/>
    <w:rsid w:val="00B84343"/>
    <w:rsid w:val="00B845AD"/>
    <w:rsid w:val="00B84B8F"/>
    <w:rsid w:val="00B85D1A"/>
    <w:rsid w:val="00B85FB1"/>
    <w:rsid w:val="00B86610"/>
    <w:rsid w:val="00B905A8"/>
    <w:rsid w:val="00B90C8A"/>
    <w:rsid w:val="00B9133D"/>
    <w:rsid w:val="00B937BD"/>
    <w:rsid w:val="00B94205"/>
    <w:rsid w:val="00B94622"/>
    <w:rsid w:val="00B956B3"/>
    <w:rsid w:val="00BA134F"/>
    <w:rsid w:val="00BA142C"/>
    <w:rsid w:val="00BA2BCB"/>
    <w:rsid w:val="00BA4384"/>
    <w:rsid w:val="00BB00F8"/>
    <w:rsid w:val="00BB0276"/>
    <w:rsid w:val="00BB2891"/>
    <w:rsid w:val="00BB2F10"/>
    <w:rsid w:val="00BB2F45"/>
    <w:rsid w:val="00BB38D1"/>
    <w:rsid w:val="00BB44C6"/>
    <w:rsid w:val="00BB64AB"/>
    <w:rsid w:val="00BB6A7D"/>
    <w:rsid w:val="00BB6E19"/>
    <w:rsid w:val="00BB7AA6"/>
    <w:rsid w:val="00BC5F5C"/>
    <w:rsid w:val="00BC6D2E"/>
    <w:rsid w:val="00BD06DD"/>
    <w:rsid w:val="00BD0B6F"/>
    <w:rsid w:val="00BD0FB8"/>
    <w:rsid w:val="00BD154B"/>
    <w:rsid w:val="00BD216F"/>
    <w:rsid w:val="00BD37CF"/>
    <w:rsid w:val="00BD490D"/>
    <w:rsid w:val="00BD52E7"/>
    <w:rsid w:val="00BE12D2"/>
    <w:rsid w:val="00BE31F9"/>
    <w:rsid w:val="00BE483A"/>
    <w:rsid w:val="00BE5FDB"/>
    <w:rsid w:val="00BF177E"/>
    <w:rsid w:val="00BF1F52"/>
    <w:rsid w:val="00BF29F2"/>
    <w:rsid w:val="00BF3C1C"/>
    <w:rsid w:val="00BF50B4"/>
    <w:rsid w:val="00BF6D8B"/>
    <w:rsid w:val="00BF78C9"/>
    <w:rsid w:val="00C00818"/>
    <w:rsid w:val="00C00E09"/>
    <w:rsid w:val="00C00F40"/>
    <w:rsid w:val="00C0258F"/>
    <w:rsid w:val="00C02FDD"/>
    <w:rsid w:val="00C039EB"/>
    <w:rsid w:val="00C1449E"/>
    <w:rsid w:val="00C1479F"/>
    <w:rsid w:val="00C14FFC"/>
    <w:rsid w:val="00C15006"/>
    <w:rsid w:val="00C15042"/>
    <w:rsid w:val="00C150CF"/>
    <w:rsid w:val="00C166E6"/>
    <w:rsid w:val="00C16A6B"/>
    <w:rsid w:val="00C17E47"/>
    <w:rsid w:val="00C20E05"/>
    <w:rsid w:val="00C229DA"/>
    <w:rsid w:val="00C22BFD"/>
    <w:rsid w:val="00C231A8"/>
    <w:rsid w:val="00C24FEF"/>
    <w:rsid w:val="00C25234"/>
    <w:rsid w:val="00C262E7"/>
    <w:rsid w:val="00C26842"/>
    <w:rsid w:val="00C31D0D"/>
    <w:rsid w:val="00C3346F"/>
    <w:rsid w:val="00C33655"/>
    <w:rsid w:val="00C33AE9"/>
    <w:rsid w:val="00C3510F"/>
    <w:rsid w:val="00C356E6"/>
    <w:rsid w:val="00C363F8"/>
    <w:rsid w:val="00C378E2"/>
    <w:rsid w:val="00C4055F"/>
    <w:rsid w:val="00C40CA5"/>
    <w:rsid w:val="00C41886"/>
    <w:rsid w:val="00C42EC0"/>
    <w:rsid w:val="00C46D7C"/>
    <w:rsid w:val="00C46D97"/>
    <w:rsid w:val="00C500C6"/>
    <w:rsid w:val="00C506E9"/>
    <w:rsid w:val="00C51A95"/>
    <w:rsid w:val="00C51C80"/>
    <w:rsid w:val="00C528FB"/>
    <w:rsid w:val="00C548D1"/>
    <w:rsid w:val="00C54CE2"/>
    <w:rsid w:val="00C5603C"/>
    <w:rsid w:val="00C569FE"/>
    <w:rsid w:val="00C57FDE"/>
    <w:rsid w:val="00C60AA6"/>
    <w:rsid w:val="00C6163E"/>
    <w:rsid w:val="00C61C48"/>
    <w:rsid w:val="00C61D94"/>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B26"/>
    <w:rsid w:val="00C752CA"/>
    <w:rsid w:val="00C821A2"/>
    <w:rsid w:val="00C83846"/>
    <w:rsid w:val="00C83F39"/>
    <w:rsid w:val="00C84E84"/>
    <w:rsid w:val="00C85147"/>
    <w:rsid w:val="00C907D7"/>
    <w:rsid w:val="00C90B78"/>
    <w:rsid w:val="00C93395"/>
    <w:rsid w:val="00C953D9"/>
    <w:rsid w:val="00C97314"/>
    <w:rsid w:val="00CA05DB"/>
    <w:rsid w:val="00CA15A1"/>
    <w:rsid w:val="00CA174D"/>
    <w:rsid w:val="00CA26A8"/>
    <w:rsid w:val="00CA5777"/>
    <w:rsid w:val="00CB08C9"/>
    <w:rsid w:val="00CB1045"/>
    <w:rsid w:val="00CB238A"/>
    <w:rsid w:val="00CB394F"/>
    <w:rsid w:val="00CB3D07"/>
    <w:rsid w:val="00CB569E"/>
    <w:rsid w:val="00CB5A90"/>
    <w:rsid w:val="00CB6B59"/>
    <w:rsid w:val="00CB7D74"/>
    <w:rsid w:val="00CC03AE"/>
    <w:rsid w:val="00CC1400"/>
    <w:rsid w:val="00CC4F32"/>
    <w:rsid w:val="00CC5300"/>
    <w:rsid w:val="00CC7386"/>
    <w:rsid w:val="00CC7815"/>
    <w:rsid w:val="00CC7B71"/>
    <w:rsid w:val="00CD0B44"/>
    <w:rsid w:val="00CD1BB2"/>
    <w:rsid w:val="00CD2D90"/>
    <w:rsid w:val="00CD32FD"/>
    <w:rsid w:val="00CD34DA"/>
    <w:rsid w:val="00CD4A58"/>
    <w:rsid w:val="00CD5421"/>
    <w:rsid w:val="00CD7BA7"/>
    <w:rsid w:val="00CE2391"/>
    <w:rsid w:val="00CE244D"/>
    <w:rsid w:val="00CE2572"/>
    <w:rsid w:val="00CE38B2"/>
    <w:rsid w:val="00CE5EFE"/>
    <w:rsid w:val="00CE7503"/>
    <w:rsid w:val="00CF012D"/>
    <w:rsid w:val="00CF2CB6"/>
    <w:rsid w:val="00CF39B1"/>
    <w:rsid w:val="00CF5071"/>
    <w:rsid w:val="00CF5F43"/>
    <w:rsid w:val="00D04AE9"/>
    <w:rsid w:val="00D1017D"/>
    <w:rsid w:val="00D174A7"/>
    <w:rsid w:val="00D2308D"/>
    <w:rsid w:val="00D2365A"/>
    <w:rsid w:val="00D246E8"/>
    <w:rsid w:val="00D24D06"/>
    <w:rsid w:val="00D24DAC"/>
    <w:rsid w:val="00D2621B"/>
    <w:rsid w:val="00D27294"/>
    <w:rsid w:val="00D3099F"/>
    <w:rsid w:val="00D30AC9"/>
    <w:rsid w:val="00D31481"/>
    <w:rsid w:val="00D31F95"/>
    <w:rsid w:val="00D330F3"/>
    <w:rsid w:val="00D33F3B"/>
    <w:rsid w:val="00D33FB9"/>
    <w:rsid w:val="00D3499D"/>
    <w:rsid w:val="00D34FD8"/>
    <w:rsid w:val="00D352D0"/>
    <w:rsid w:val="00D3602A"/>
    <w:rsid w:val="00D37A01"/>
    <w:rsid w:val="00D37AC9"/>
    <w:rsid w:val="00D37CBC"/>
    <w:rsid w:val="00D37DFF"/>
    <w:rsid w:val="00D40933"/>
    <w:rsid w:val="00D442F7"/>
    <w:rsid w:val="00D45893"/>
    <w:rsid w:val="00D45C93"/>
    <w:rsid w:val="00D45F76"/>
    <w:rsid w:val="00D47286"/>
    <w:rsid w:val="00D51771"/>
    <w:rsid w:val="00D521B3"/>
    <w:rsid w:val="00D53732"/>
    <w:rsid w:val="00D55B5D"/>
    <w:rsid w:val="00D55D6C"/>
    <w:rsid w:val="00D5654C"/>
    <w:rsid w:val="00D57857"/>
    <w:rsid w:val="00D60FEE"/>
    <w:rsid w:val="00D617ED"/>
    <w:rsid w:val="00D621C2"/>
    <w:rsid w:val="00D640E5"/>
    <w:rsid w:val="00D652EE"/>
    <w:rsid w:val="00D66055"/>
    <w:rsid w:val="00D6635B"/>
    <w:rsid w:val="00D667BE"/>
    <w:rsid w:val="00D67456"/>
    <w:rsid w:val="00D7202D"/>
    <w:rsid w:val="00D77B4E"/>
    <w:rsid w:val="00D77FF8"/>
    <w:rsid w:val="00D80669"/>
    <w:rsid w:val="00D81764"/>
    <w:rsid w:val="00D82534"/>
    <w:rsid w:val="00D82968"/>
    <w:rsid w:val="00D85FA1"/>
    <w:rsid w:val="00D860FB"/>
    <w:rsid w:val="00D90C84"/>
    <w:rsid w:val="00D93B38"/>
    <w:rsid w:val="00D952C3"/>
    <w:rsid w:val="00D95C97"/>
    <w:rsid w:val="00D963EC"/>
    <w:rsid w:val="00D978A7"/>
    <w:rsid w:val="00DA0210"/>
    <w:rsid w:val="00DA047A"/>
    <w:rsid w:val="00DA065E"/>
    <w:rsid w:val="00DA0ADE"/>
    <w:rsid w:val="00DA2B03"/>
    <w:rsid w:val="00DA37BB"/>
    <w:rsid w:val="00DA5EDF"/>
    <w:rsid w:val="00DA676E"/>
    <w:rsid w:val="00DA75C4"/>
    <w:rsid w:val="00DB12F0"/>
    <w:rsid w:val="00DB21FD"/>
    <w:rsid w:val="00DB2508"/>
    <w:rsid w:val="00DB33BE"/>
    <w:rsid w:val="00DB35F9"/>
    <w:rsid w:val="00DB5535"/>
    <w:rsid w:val="00DB60EE"/>
    <w:rsid w:val="00DB6B60"/>
    <w:rsid w:val="00DB7A14"/>
    <w:rsid w:val="00DB7E7E"/>
    <w:rsid w:val="00DC07F8"/>
    <w:rsid w:val="00DC0E65"/>
    <w:rsid w:val="00DC193F"/>
    <w:rsid w:val="00DC2F45"/>
    <w:rsid w:val="00DC35F6"/>
    <w:rsid w:val="00DC363C"/>
    <w:rsid w:val="00DC393C"/>
    <w:rsid w:val="00DC4E97"/>
    <w:rsid w:val="00DC526C"/>
    <w:rsid w:val="00DC7261"/>
    <w:rsid w:val="00DC7337"/>
    <w:rsid w:val="00DD06E4"/>
    <w:rsid w:val="00DD0C5A"/>
    <w:rsid w:val="00DD2947"/>
    <w:rsid w:val="00DD610F"/>
    <w:rsid w:val="00DE16C1"/>
    <w:rsid w:val="00DE34AC"/>
    <w:rsid w:val="00DE4D7B"/>
    <w:rsid w:val="00DE670E"/>
    <w:rsid w:val="00DE676D"/>
    <w:rsid w:val="00DF232C"/>
    <w:rsid w:val="00DF2B34"/>
    <w:rsid w:val="00DF3608"/>
    <w:rsid w:val="00DF3736"/>
    <w:rsid w:val="00DF3CA1"/>
    <w:rsid w:val="00DF4534"/>
    <w:rsid w:val="00DF4D71"/>
    <w:rsid w:val="00DF4F3D"/>
    <w:rsid w:val="00DF7A4F"/>
    <w:rsid w:val="00E0044C"/>
    <w:rsid w:val="00E03D5C"/>
    <w:rsid w:val="00E04AF6"/>
    <w:rsid w:val="00E05D33"/>
    <w:rsid w:val="00E06D57"/>
    <w:rsid w:val="00E10738"/>
    <w:rsid w:val="00E11CA1"/>
    <w:rsid w:val="00E12371"/>
    <w:rsid w:val="00E12A93"/>
    <w:rsid w:val="00E14AD3"/>
    <w:rsid w:val="00E162BE"/>
    <w:rsid w:val="00E2003B"/>
    <w:rsid w:val="00E21336"/>
    <w:rsid w:val="00E21509"/>
    <w:rsid w:val="00E23CEC"/>
    <w:rsid w:val="00E24B30"/>
    <w:rsid w:val="00E25A54"/>
    <w:rsid w:val="00E26CE9"/>
    <w:rsid w:val="00E31CE6"/>
    <w:rsid w:val="00E32A2F"/>
    <w:rsid w:val="00E34B39"/>
    <w:rsid w:val="00E35F6D"/>
    <w:rsid w:val="00E37E70"/>
    <w:rsid w:val="00E401AD"/>
    <w:rsid w:val="00E437D0"/>
    <w:rsid w:val="00E43EBC"/>
    <w:rsid w:val="00E45A3B"/>
    <w:rsid w:val="00E46402"/>
    <w:rsid w:val="00E46477"/>
    <w:rsid w:val="00E50536"/>
    <w:rsid w:val="00E50975"/>
    <w:rsid w:val="00E50AA3"/>
    <w:rsid w:val="00E51350"/>
    <w:rsid w:val="00E52EE6"/>
    <w:rsid w:val="00E55233"/>
    <w:rsid w:val="00E57929"/>
    <w:rsid w:val="00E603B9"/>
    <w:rsid w:val="00E61167"/>
    <w:rsid w:val="00E61769"/>
    <w:rsid w:val="00E63023"/>
    <w:rsid w:val="00E64DD5"/>
    <w:rsid w:val="00E66E8C"/>
    <w:rsid w:val="00E71ED4"/>
    <w:rsid w:val="00E71EF8"/>
    <w:rsid w:val="00E73D0D"/>
    <w:rsid w:val="00E751A4"/>
    <w:rsid w:val="00E770C3"/>
    <w:rsid w:val="00E77273"/>
    <w:rsid w:val="00E7734C"/>
    <w:rsid w:val="00E77FAB"/>
    <w:rsid w:val="00E813B6"/>
    <w:rsid w:val="00E850CF"/>
    <w:rsid w:val="00E85315"/>
    <w:rsid w:val="00E90C38"/>
    <w:rsid w:val="00E95AD1"/>
    <w:rsid w:val="00E95C68"/>
    <w:rsid w:val="00E968AE"/>
    <w:rsid w:val="00EA08C4"/>
    <w:rsid w:val="00EA0A6D"/>
    <w:rsid w:val="00EA1869"/>
    <w:rsid w:val="00EA29F3"/>
    <w:rsid w:val="00EA4CA7"/>
    <w:rsid w:val="00EA6953"/>
    <w:rsid w:val="00EA6BE2"/>
    <w:rsid w:val="00EA6D1C"/>
    <w:rsid w:val="00EA79EE"/>
    <w:rsid w:val="00EB032D"/>
    <w:rsid w:val="00EB06A7"/>
    <w:rsid w:val="00EB0786"/>
    <w:rsid w:val="00EB0CC2"/>
    <w:rsid w:val="00EB1940"/>
    <w:rsid w:val="00EB21CC"/>
    <w:rsid w:val="00EB2F0B"/>
    <w:rsid w:val="00EB31AC"/>
    <w:rsid w:val="00EB4C98"/>
    <w:rsid w:val="00EC0909"/>
    <w:rsid w:val="00EC12DA"/>
    <w:rsid w:val="00EC1BFB"/>
    <w:rsid w:val="00EC45D9"/>
    <w:rsid w:val="00EC4C54"/>
    <w:rsid w:val="00EC6D6F"/>
    <w:rsid w:val="00EC76BD"/>
    <w:rsid w:val="00ED0BE7"/>
    <w:rsid w:val="00ED2328"/>
    <w:rsid w:val="00ED4975"/>
    <w:rsid w:val="00ED5B42"/>
    <w:rsid w:val="00EE0913"/>
    <w:rsid w:val="00EE1AEE"/>
    <w:rsid w:val="00EE311F"/>
    <w:rsid w:val="00EE353B"/>
    <w:rsid w:val="00EE763D"/>
    <w:rsid w:val="00EE772D"/>
    <w:rsid w:val="00EF0AC9"/>
    <w:rsid w:val="00EF1E99"/>
    <w:rsid w:val="00EF4BC1"/>
    <w:rsid w:val="00EF529E"/>
    <w:rsid w:val="00EF6926"/>
    <w:rsid w:val="00EF7AA2"/>
    <w:rsid w:val="00F00895"/>
    <w:rsid w:val="00F010C8"/>
    <w:rsid w:val="00F0187B"/>
    <w:rsid w:val="00F019DD"/>
    <w:rsid w:val="00F01CEE"/>
    <w:rsid w:val="00F02A18"/>
    <w:rsid w:val="00F1252F"/>
    <w:rsid w:val="00F13B72"/>
    <w:rsid w:val="00F13F6B"/>
    <w:rsid w:val="00F145DB"/>
    <w:rsid w:val="00F16FE8"/>
    <w:rsid w:val="00F202B9"/>
    <w:rsid w:val="00F21619"/>
    <w:rsid w:val="00F22D84"/>
    <w:rsid w:val="00F256E7"/>
    <w:rsid w:val="00F25B48"/>
    <w:rsid w:val="00F25F1B"/>
    <w:rsid w:val="00F26052"/>
    <w:rsid w:val="00F26D92"/>
    <w:rsid w:val="00F26FA1"/>
    <w:rsid w:val="00F2724D"/>
    <w:rsid w:val="00F33192"/>
    <w:rsid w:val="00F3428B"/>
    <w:rsid w:val="00F34AEE"/>
    <w:rsid w:val="00F34EC2"/>
    <w:rsid w:val="00F35850"/>
    <w:rsid w:val="00F36042"/>
    <w:rsid w:val="00F363EF"/>
    <w:rsid w:val="00F36D62"/>
    <w:rsid w:val="00F37F12"/>
    <w:rsid w:val="00F418DE"/>
    <w:rsid w:val="00F423F9"/>
    <w:rsid w:val="00F43F8C"/>
    <w:rsid w:val="00F45C48"/>
    <w:rsid w:val="00F502C8"/>
    <w:rsid w:val="00F51134"/>
    <w:rsid w:val="00F53724"/>
    <w:rsid w:val="00F54AFD"/>
    <w:rsid w:val="00F60728"/>
    <w:rsid w:val="00F60879"/>
    <w:rsid w:val="00F62568"/>
    <w:rsid w:val="00F6326E"/>
    <w:rsid w:val="00F676E4"/>
    <w:rsid w:val="00F727DA"/>
    <w:rsid w:val="00F72C58"/>
    <w:rsid w:val="00F755D0"/>
    <w:rsid w:val="00F76CC9"/>
    <w:rsid w:val="00F77394"/>
    <w:rsid w:val="00F77928"/>
    <w:rsid w:val="00F77F0E"/>
    <w:rsid w:val="00F80749"/>
    <w:rsid w:val="00F81874"/>
    <w:rsid w:val="00F821A0"/>
    <w:rsid w:val="00F82559"/>
    <w:rsid w:val="00F83C80"/>
    <w:rsid w:val="00F8445C"/>
    <w:rsid w:val="00F85028"/>
    <w:rsid w:val="00F853F0"/>
    <w:rsid w:val="00F86ED2"/>
    <w:rsid w:val="00F9000A"/>
    <w:rsid w:val="00F91039"/>
    <w:rsid w:val="00F91AE3"/>
    <w:rsid w:val="00F92F52"/>
    <w:rsid w:val="00F933A8"/>
    <w:rsid w:val="00F933EE"/>
    <w:rsid w:val="00F93D45"/>
    <w:rsid w:val="00F94A76"/>
    <w:rsid w:val="00F977E2"/>
    <w:rsid w:val="00F9793D"/>
    <w:rsid w:val="00FA03AC"/>
    <w:rsid w:val="00FA22F6"/>
    <w:rsid w:val="00FA27DF"/>
    <w:rsid w:val="00FA2DF5"/>
    <w:rsid w:val="00FA3A78"/>
    <w:rsid w:val="00FB044E"/>
    <w:rsid w:val="00FB0B40"/>
    <w:rsid w:val="00FB0FC5"/>
    <w:rsid w:val="00FB1579"/>
    <w:rsid w:val="00FB4161"/>
    <w:rsid w:val="00FB454E"/>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52DC"/>
    <w:rsid w:val="00FD696D"/>
    <w:rsid w:val="00FE011F"/>
    <w:rsid w:val="00FE0566"/>
    <w:rsid w:val="00FE0818"/>
    <w:rsid w:val="00FE17C5"/>
    <w:rsid w:val="00FE1E98"/>
    <w:rsid w:val="00FE285D"/>
    <w:rsid w:val="00FE55CE"/>
    <w:rsid w:val="00FE6B0D"/>
    <w:rsid w:val="00FE71CF"/>
    <w:rsid w:val="00FF0994"/>
    <w:rsid w:val="00FF1444"/>
    <w:rsid w:val="00FF1B01"/>
    <w:rsid w:val="00FF33C3"/>
    <w:rsid w:val="00FF46C9"/>
    <w:rsid w:val="00FF51A6"/>
    <w:rsid w:val="00FF5902"/>
    <w:rsid w:val="00FF66BB"/>
    <w:rsid w:val="00FF67D9"/>
    <w:rsid w:val="00FF721A"/>
    <w:rsid w:val="00FF7569"/>
    <w:rsid w:val="00FF7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792E8"/>
  <w15:docId w15:val="{22DDDEAB-5D01-4DF4-8C1A-F03B72C2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389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aliases w:val="Bullet Number,List Paragraph,Odstavec cíl se seznamem,Odstavec se seznamem5,Odstavec_muj,Odrážky,Normální - úroveň 3,Nad"/>
    <w:basedOn w:val="Normln"/>
    <w:link w:val="OdstavecseseznamemChar"/>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8"/>
      </w:numPr>
      <w:suppressAutoHyphens w:val="0"/>
      <w:jc w:val="both"/>
      <w:outlineLvl w:val="8"/>
    </w:pPr>
    <w:rPr>
      <w:sz w:val="24"/>
      <w:lang w:eastAsia="cs-CZ"/>
    </w:rPr>
  </w:style>
  <w:style w:type="paragraph" w:customStyle="1" w:styleId="Textpsmene">
    <w:name w:val="Text písmene"/>
    <w:basedOn w:val="Normln"/>
    <w:rsid w:val="00005B0D"/>
    <w:pPr>
      <w:numPr>
        <w:ilvl w:val="1"/>
        <w:numId w:val="28"/>
      </w:numPr>
      <w:suppressAutoHyphens w:val="0"/>
      <w:jc w:val="both"/>
      <w:outlineLvl w:val="7"/>
    </w:pPr>
    <w:rPr>
      <w:sz w:val="24"/>
      <w:lang w:eastAsia="cs-CZ"/>
    </w:rPr>
  </w:style>
  <w:style w:type="paragraph" w:customStyle="1" w:styleId="Textodstavce">
    <w:name w:val="Text odstavce"/>
    <w:basedOn w:val="Normln"/>
    <w:rsid w:val="00005B0D"/>
    <w:pPr>
      <w:numPr>
        <w:numId w:val="28"/>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unhideWhenUsed/>
    <w:qFormat/>
    <w:rsid w:val="002106A5"/>
  </w:style>
  <w:style w:type="character" w:customStyle="1" w:styleId="TextpoznpodarouChar">
    <w:name w:val="Text pozn. pod čarou Char"/>
    <w:basedOn w:val="Standardnpsmoodstavce"/>
    <w:link w:val="Textpoznpodarou"/>
    <w:uiPriority w:val="99"/>
    <w:rsid w:val="002106A5"/>
    <w:rPr>
      <w:lang w:eastAsia="ar-SA"/>
    </w:rPr>
  </w:style>
  <w:style w:type="character" w:styleId="Znakapoznpodarou">
    <w:name w:val="footnote reference"/>
    <w:basedOn w:val="Standardnpsmoodstavce"/>
    <w:uiPriority w:val="99"/>
    <w:unhideWhenUsed/>
    <w:rsid w:val="002106A5"/>
    <w:rPr>
      <w:vertAlign w:val="superscript"/>
    </w:rPr>
  </w:style>
  <w:style w:type="paragraph" w:customStyle="1" w:styleId="Nadpis1kapitola">
    <w:name w:val="Nadpis 1 kapitola"/>
    <w:basedOn w:val="Nadpis1"/>
    <w:next w:val="Normln"/>
    <w:rsid w:val="007546AA"/>
    <w:pPr>
      <w:widowControl/>
      <w:numPr>
        <w:numId w:val="44"/>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paragraph" w:styleId="Revize">
    <w:name w:val="Revision"/>
    <w:hidden/>
    <w:uiPriority w:val="99"/>
    <w:semiHidden/>
    <w:rsid w:val="00DD2947"/>
    <w:rPr>
      <w:lang w:eastAsia="ar-SA"/>
    </w:rPr>
  </w:style>
  <w:style w:type="character" w:customStyle="1" w:styleId="Nevyeenzmnka1">
    <w:name w:val="Nevyřešená zmínka1"/>
    <w:basedOn w:val="Standardnpsmoodstavce"/>
    <w:uiPriority w:val="99"/>
    <w:semiHidden/>
    <w:unhideWhenUsed/>
    <w:rsid w:val="00CC5300"/>
    <w:rPr>
      <w:color w:val="605E5C"/>
      <w:shd w:val="clear" w:color="auto" w:fill="E1DFDD"/>
    </w:rPr>
  </w:style>
  <w:style w:type="character" w:customStyle="1" w:styleId="OdstavecseseznamemChar">
    <w:name w:val="Odstavec se seznamem Char"/>
    <w:aliases w:val="Bullet Number Char,List Paragraph Char,Odstavec cíl se seznamem Char,Odstavec se seznamem5 Char,Odstavec_muj Char,Odrážky Char,Normální - úroveň 3 Char,Nad Char"/>
    <w:link w:val="Odstavecseseznamem"/>
    <w:uiPriority w:val="34"/>
    <w:locked/>
    <w:rsid w:val="00FF756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1129013">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13623314">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74210150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761795BBEBCF54F9C9D8C4BE2E472D5" ma:contentTypeVersion="8" ma:contentTypeDescription="Vytvoří nový dokument" ma:contentTypeScope="" ma:versionID="b4382902d8a02ee138066df86c39e062">
  <xsd:schema xmlns:xsd="http://www.w3.org/2001/XMLSchema" xmlns:xs="http://www.w3.org/2001/XMLSchema" xmlns:p="http://schemas.microsoft.com/office/2006/metadata/properties" xmlns:ns2="41ec62b2-5769-47c7-89e9-2553fd4e5d10" targetNamespace="http://schemas.microsoft.com/office/2006/metadata/properties" ma:root="true" ma:fieldsID="b4ce1ff9e20e45ba17e76e268d52ab4a" ns2:_="">
    <xsd:import namespace="41ec62b2-5769-47c7-89e9-2553fd4e5d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c62b2-5769-47c7-89e9-2553fd4e5d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2.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1962CC-D339-4E00-BB69-59DFE3336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c62b2-5769-47c7-89e9-2553fd4e5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55191B-436C-4C72-AA70-B37875CC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14741</Words>
  <Characters>86975</Characters>
  <Application>Microsoft Office Word</Application>
  <DocSecurity>0</DocSecurity>
  <Lines>724</Lines>
  <Paragraphs>203</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101513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2</cp:revision>
  <cp:lastPrinted>2024-11-01T10:31:00Z</cp:lastPrinted>
  <dcterms:created xsi:type="dcterms:W3CDTF">2025-04-07T06:46:00Z</dcterms:created>
  <dcterms:modified xsi:type="dcterms:W3CDTF">2025-04-07T06:46:00Z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0x010100C761795BBEBCF54F9C9D8C4BE2E472D5</vt:lpwstr>
  </property>
</Properties>
</file>